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EA" w:rsidRDefault="006D14EA"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proofErr w:type="spellStart"/>
      <w:r w:rsidR="00731486">
        <w:rPr>
          <w:rFonts w:eastAsia="Arial Unicode MS"/>
          <w:b/>
          <w:bCs/>
          <w:color w:val="000000"/>
          <w:sz w:val="20"/>
          <w:szCs w:val="20"/>
          <w:lang w:eastAsia="ru-RU" w:bidi="ru-RU"/>
        </w:rPr>
        <w:t>И.о</w:t>
      </w:r>
      <w:proofErr w:type="spellEnd"/>
      <w:r w:rsidR="00731486">
        <w:rPr>
          <w:rFonts w:eastAsia="Arial Unicode MS"/>
          <w:b/>
          <w:bCs/>
          <w:color w:val="000000"/>
          <w:sz w:val="20"/>
          <w:szCs w:val="20"/>
          <w:lang w:eastAsia="ru-RU" w:bidi="ru-RU"/>
        </w:rPr>
        <w:t>. з</w:t>
      </w:r>
      <w:r w:rsidRPr="00ED6F8A">
        <w:rPr>
          <w:rFonts w:eastAsia="Arial Unicode MS"/>
          <w:b/>
          <w:color w:val="000000"/>
          <w:sz w:val="20"/>
          <w:szCs w:val="20"/>
          <w:lang w:eastAsia="ru-RU" w:bidi="ru-RU"/>
        </w:rPr>
        <w:t>аместител</w:t>
      </w:r>
      <w:r w:rsidR="00731486">
        <w:rPr>
          <w:rFonts w:eastAsia="Arial Unicode MS"/>
          <w:b/>
          <w:color w:val="000000"/>
          <w:sz w:val="20"/>
          <w:szCs w:val="20"/>
          <w:lang w:eastAsia="ru-RU" w:bidi="ru-RU"/>
        </w:rPr>
        <w:t>я</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2A5771" w:rsidRPr="00ED6F8A" w:rsidRDefault="00731486"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 xml:space="preserve">С.Е. </w:t>
      </w:r>
      <w:proofErr w:type="spellStart"/>
      <w:r>
        <w:rPr>
          <w:rFonts w:eastAsia="Arial Unicode MS"/>
          <w:b/>
          <w:color w:val="000000"/>
          <w:sz w:val="20"/>
          <w:szCs w:val="20"/>
          <w:lang w:eastAsia="ru-RU" w:bidi="ru-RU"/>
        </w:rPr>
        <w:t>Безносов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D589B"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D589B"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EA6F3A">
        <w:rPr>
          <w:sz w:val="22"/>
          <w:szCs w:val="22"/>
        </w:rPr>
        <w:t>»</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A123B1"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r w:rsidR="00092B14">
              <w:rPr>
                <w:sz w:val="22"/>
                <w:szCs w:val="22"/>
                <w:lang w:eastAsia="ru-RU"/>
              </w:rPr>
              <w:t xml:space="preserve"> </w:t>
            </w:r>
          </w:p>
          <w:p w:rsidR="009C525C" w:rsidRPr="00ED6F8A" w:rsidRDefault="00BE2B22" w:rsidP="00A22164">
            <w:pPr>
              <w:suppressAutoHyphens w:val="0"/>
              <w:autoSpaceDE w:val="0"/>
              <w:autoSpaceDN w:val="0"/>
              <w:adjustRightInd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BE2B22" w:rsidP="005F5381">
            <w:pPr>
              <w:suppressAutoHyphens w:val="0"/>
              <w:spacing w:after="0"/>
              <w:rPr>
                <w:lang w:eastAsia="ru-RU"/>
              </w:rPr>
            </w:pPr>
            <w:r>
              <w:rPr>
                <w:sz w:val="22"/>
                <w:szCs w:val="22"/>
              </w:rPr>
              <w:t>В соответствии с извещением.</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rPr>
            </w:pPr>
            <w:r w:rsidRPr="003B22E5">
              <w:rPr>
                <w:color w:val="000000"/>
                <w:sz w:val="22"/>
                <w:szCs w:val="22"/>
              </w:rPr>
              <w:t>ЛОТ 1 –</w:t>
            </w:r>
            <w:r w:rsidR="00C40CC9">
              <w:rPr>
                <w:color w:val="000000"/>
                <w:sz w:val="22"/>
                <w:szCs w:val="22"/>
              </w:rPr>
              <w:t xml:space="preserve"> 594,90 </w:t>
            </w:r>
            <w:r w:rsidRPr="003B22E5">
              <w:rPr>
                <w:color w:val="000000"/>
                <w:sz w:val="22"/>
                <w:szCs w:val="22"/>
              </w:rPr>
              <w:t>руб.</w:t>
            </w:r>
            <w:r w:rsidR="00F71608">
              <w:rPr>
                <w:color w:val="000000"/>
                <w:sz w:val="22"/>
                <w:szCs w:val="22"/>
              </w:rPr>
              <w:t>;</w:t>
            </w:r>
          </w:p>
          <w:p w:rsidR="00F71608" w:rsidRDefault="00C40CC9" w:rsidP="00AD79BA">
            <w:pPr>
              <w:pStyle w:val="western"/>
              <w:spacing w:before="0" w:beforeAutospacing="0" w:after="0" w:afterAutospacing="0"/>
              <w:jc w:val="both"/>
              <w:rPr>
                <w:color w:val="000000"/>
              </w:rPr>
            </w:pPr>
            <w:r>
              <w:rPr>
                <w:color w:val="000000"/>
                <w:sz w:val="22"/>
                <w:szCs w:val="22"/>
              </w:rPr>
              <w:t>ЛОТ 2 – 71,87 руб.;</w:t>
            </w:r>
          </w:p>
          <w:p w:rsidR="00C40CC9" w:rsidRPr="003B22E5" w:rsidRDefault="00C40CC9" w:rsidP="00AD79BA">
            <w:pPr>
              <w:pStyle w:val="western"/>
              <w:spacing w:before="0" w:beforeAutospacing="0" w:after="0" w:afterAutospacing="0"/>
              <w:jc w:val="both"/>
              <w:rPr>
                <w:color w:val="000000"/>
              </w:rPr>
            </w:pPr>
            <w:r>
              <w:rPr>
                <w:color w:val="000000"/>
                <w:sz w:val="22"/>
                <w:szCs w:val="22"/>
              </w:rPr>
              <w:t xml:space="preserve">ЛОТ 3 – 227,10 руб. </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9"/>
              </w:rPr>
              <w:t>тре</w:t>
            </w:r>
            <w:r w:rsidR="00245555" w:rsidRPr="00ED6F8A">
              <w:rPr>
                <w:rStyle w:val="af9"/>
              </w:rPr>
              <w:t>м</w:t>
            </w:r>
            <w:r w:rsidR="00B31998" w:rsidRPr="00ED6F8A">
              <w:rPr>
                <w:rStyle w:val="af9"/>
              </w:rPr>
              <w:t xml:space="preserve"> четверт</w:t>
            </w:r>
            <w:r w:rsidR="00245555" w:rsidRPr="00ED6F8A">
              <w:rPr>
                <w:rStyle w:val="af9"/>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w:t>
            </w:r>
            <w:r w:rsidRPr="00ED6F8A">
              <w:rPr>
                <w:sz w:val="22"/>
                <w:szCs w:val="22"/>
              </w:rPr>
              <w:lastRenderedPageBreak/>
              <w:t>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w:t>
      </w:r>
      <w:r w:rsidR="003D589B">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w:t>
      </w:r>
      <w:proofErr w:type="spellStart"/>
      <w:r w:rsidR="00731486">
        <w:t>и.о</w:t>
      </w:r>
      <w:proofErr w:type="spellEnd"/>
      <w:r w:rsidR="00731486">
        <w:t xml:space="preserve">. </w:t>
      </w:r>
      <w:r w:rsidR="00C009AB" w:rsidRPr="00ED6F8A">
        <w:t xml:space="preserve">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w:t>
      </w:r>
      <w:proofErr w:type="spellStart"/>
      <w:r w:rsidR="00731486">
        <w:t>Безносова</w:t>
      </w:r>
      <w:proofErr w:type="spellEnd"/>
      <w:r w:rsidR="00731486">
        <w:t xml:space="preserve"> Сергея Евгеньевича</w:t>
      </w:r>
      <w:r w:rsidR="00C009AB" w:rsidRPr="00ED6F8A">
        <w:t xml:space="preserve">,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w:t>
      </w:r>
      <w:proofErr w:type="gramEnd"/>
      <w:r w:rsidRPr="00ED6F8A">
        <w:rPr>
          <w:sz w:val="22"/>
          <w:szCs w:val="22"/>
        </w:rPr>
        <w:t xml:space="preserve"> </w:t>
      </w:r>
      <w:proofErr w:type="gramStart"/>
      <w:r w:rsidRPr="00ED6F8A">
        <w:rPr>
          <w:sz w:val="22"/>
          <w:szCs w:val="22"/>
        </w:rPr>
        <w:t xml:space="preserve">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 xml:space="preserve">ельская обл., р-н </w:t>
      </w:r>
      <w:proofErr w:type="spellStart"/>
      <w:r w:rsidR="00442395">
        <w:rPr>
          <w:sz w:val="22"/>
          <w:szCs w:val="22"/>
        </w:rPr>
        <w:t>Котласский</w:t>
      </w:r>
      <w:proofErr w:type="spellEnd"/>
      <w:r w:rsidR="00442395">
        <w:rPr>
          <w:sz w:val="22"/>
          <w:szCs w:val="22"/>
        </w:rPr>
        <w:t xml:space="preserve">, </w:t>
      </w:r>
      <w:r w:rsidR="00000D2E">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3D589B">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731486"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3D589B">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D14EA">
        <w:rPr>
          <w:sz w:val="22"/>
          <w:szCs w:val="22"/>
        </w:rPr>
        <w:t>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3D589B">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731486" w:rsidP="00614D12">
            <w:pPr>
              <w:spacing w:before="100" w:beforeAutospacing="1" w:after="115" w:line="144" w:lineRule="atLeast"/>
              <w:jc w:val="center"/>
              <w:rPr>
                <w:b/>
              </w:rPr>
            </w:pPr>
            <w:r>
              <w:rPr>
                <w:b/>
                <w:sz w:val="22"/>
                <w:szCs w:val="22"/>
              </w:rPr>
              <w:t>Организатор конкурса</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731486" w:rsidP="00CA4F72">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731486"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p w:rsidR="003D589B" w:rsidRPr="00ED6F8A" w:rsidRDefault="003D589B" w:rsidP="00BF0DD7">
      <w:pPr>
        <w:suppressAutoHyphens w:val="0"/>
        <w:spacing w:before="120" w:after="0"/>
        <w:jc w:val="center"/>
        <w:rPr>
          <w:b/>
          <w:sz w:val="22"/>
          <w:szCs w:val="22"/>
        </w:rPr>
      </w:pPr>
    </w:p>
    <w:tbl>
      <w:tblPr>
        <w:tblStyle w:val="a7"/>
        <w:tblW w:w="9854" w:type="dxa"/>
        <w:tblLook w:val="04A0" w:firstRow="1" w:lastRow="0" w:firstColumn="1" w:lastColumn="0" w:noHBand="0" w:noVBand="1"/>
      </w:tblPr>
      <w:tblGrid>
        <w:gridCol w:w="703"/>
        <w:gridCol w:w="821"/>
        <w:gridCol w:w="1884"/>
        <w:gridCol w:w="2024"/>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3D589B">
        <w:tc>
          <w:tcPr>
            <w:tcW w:w="704" w:type="dxa"/>
          </w:tcPr>
          <w:p w:rsidR="009E7A36" w:rsidRPr="00ED6F8A" w:rsidRDefault="009E7A36" w:rsidP="007B2369">
            <w:pPr>
              <w:suppressAutoHyphens w:val="0"/>
              <w:spacing w:before="120" w:after="0"/>
              <w:jc w:val="center"/>
              <w:rPr>
                <w:sz w:val="22"/>
                <w:szCs w:val="22"/>
              </w:rPr>
            </w:pPr>
            <w:r>
              <w:rPr>
                <w:sz w:val="22"/>
                <w:szCs w:val="22"/>
              </w:rPr>
              <w:t>1</w:t>
            </w:r>
          </w:p>
        </w:tc>
        <w:tc>
          <w:tcPr>
            <w:tcW w:w="828" w:type="dxa"/>
          </w:tcPr>
          <w:p w:rsidR="009E7A36" w:rsidRPr="00D002F0" w:rsidRDefault="009E7A36" w:rsidP="007B236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7B2369">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EC0F64">
              <w:rPr>
                <w:sz w:val="22"/>
                <w:szCs w:val="22"/>
              </w:rPr>
              <w:t>23</w:t>
            </w:r>
            <w:r w:rsidR="00442395">
              <w:rPr>
                <w:sz w:val="22"/>
                <w:szCs w:val="22"/>
              </w:rPr>
              <w:t>А</w:t>
            </w:r>
          </w:p>
        </w:tc>
        <w:tc>
          <w:tcPr>
            <w:tcW w:w="2027" w:type="dxa"/>
            <w:vAlign w:val="center"/>
          </w:tcPr>
          <w:p w:rsidR="009E7A36" w:rsidRPr="009060CE" w:rsidRDefault="00442395" w:rsidP="003D589B">
            <w:pPr>
              <w:jc w:val="center"/>
            </w:pPr>
            <w:r w:rsidRPr="00442395">
              <w:t>29:07:152501:509</w:t>
            </w:r>
          </w:p>
        </w:tc>
        <w:tc>
          <w:tcPr>
            <w:tcW w:w="1155" w:type="dxa"/>
            <w:vAlign w:val="center"/>
          </w:tcPr>
          <w:p w:rsidR="009E7A36" w:rsidRPr="00442395" w:rsidRDefault="00442395" w:rsidP="003D589B">
            <w:pPr>
              <w:suppressAutoHyphens w:val="0"/>
              <w:spacing w:before="120" w:after="0"/>
              <w:jc w:val="center"/>
              <w:rPr>
                <w:sz w:val="22"/>
                <w:szCs w:val="22"/>
                <w:lang w:val="en-US"/>
              </w:rPr>
            </w:pPr>
            <w:r>
              <w:rPr>
                <w:sz w:val="22"/>
                <w:szCs w:val="22"/>
                <w:lang w:val="en-US"/>
              </w:rPr>
              <w:t>460</w:t>
            </w:r>
          </w:p>
        </w:tc>
        <w:tc>
          <w:tcPr>
            <w:tcW w:w="1621" w:type="dxa"/>
            <w:vAlign w:val="center"/>
          </w:tcPr>
          <w:p w:rsidR="009E7A36" w:rsidRPr="003D589B" w:rsidRDefault="00442395" w:rsidP="003D589B">
            <w:pPr>
              <w:suppressAutoHyphens w:val="0"/>
              <w:spacing w:before="120" w:after="0"/>
              <w:jc w:val="center"/>
            </w:pPr>
            <w:r w:rsidRPr="003D589B">
              <w:rPr>
                <w:lang w:val="en-US"/>
              </w:rPr>
              <w:t>40</w:t>
            </w:r>
            <w:r w:rsidRPr="003D589B">
              <w:t>5,8</w:t>
            </w:r>
          </w:p>
        </w:tc>
        <w:tc>
          <w:tcPr>
            <w:tcW w:w="1646" w:type="dxa"/>
            <w:vAlign w:val="center"/>
          </w:tcPr>
          <w:p w:rsidR="009E7A36" w:rsidRPr="003D589B" w:rsidRDefault="00442395" w:rsidP="003D589B">
            <w:pPr>
              <w:suppressAutoHyphens w:val="0"/>
              <w:spacing w:before="120" w:after="0"/>
              <w:jc w:val="center"/>
            </w:pPr>
            <w:r w:rsidRPr="003D589B">
              <w:t>2009</w:t>
            </w:r>
          </w:p>
        </w:tc>
      </w:tr>
      <w:tr w:rsidR="00A3443B" w:rsidRPr="00ED6F8A" w:rsidTr="003D589B">
        <w:tc>
          <w:tcPr>
            <w:tcW w:w="704" w:type="dxa"/>
          </w:tcPr>
          <w:p w:rsidR="00A3443B" w:rsidRDefault="00A3443B" w:rsidP="007B2369">
            <w:pPr>
              <w:suppressAutoHyphens w:val="0"/>
              <w:spacing w:before="120" w:after="0"/>
              <w:jc w:val="center"/>
              <w:rPr>
                <w:sz w:val="22"/>
                <w:szCs w:val="22"/>
              </w:rPr>
            </w:pPr>
            <w:r>
              <w:rPr>
                <w:sz w:val="22"/>
                <w:szCs w:val="22"/>
              </w:rPr>
              <w:t>2</w:t>
            </w:r>
          </w:p>
        </w:tc>
        <w:tc>
          <w:tcPr>
            <w:tcW w:w="828" w:type="dxa"/>
          </w:tcPr>
          <w:p w:rsidR="00A3443B" w:rsidRPr="007E30B5" w:rsidRDefault="007B2369" w:rsidP="007B2369">
            <w:pPr>
              <w:jc w:val="center"/>
            </w:pPr>
            <w:r>
              <w:t>2</w:t>
            </w:r>
          </w:p>
        </w:tc>
        <w:tc>
          <w:tcPr>
            <w:tcW w:w="1873" w:type="dxa"/>
          </w:tcPr>
          <w:p w:rsidR="00A3443B" w:rsidRPr="007E30B5" w:rsidRDefault="00A3443B" w:rsidP="003D589B">
            <w:pPr>
              <w:jc w:val="center"/>
            </w:pPr>
            <w:proofErr w:type="gramStart"/>
            <w:r w:rsidRPr="007E30B5">
              <w:t xml:space="preserve">Российская Федерация, Архангельская обл., </w:t>
            </w:r>
            <w:proofErr w:type="spellStart"/>
            <w:r w:rsidR="003D589B">
              <w:t>Котласский</w:t>
            </w:r>
            <w:proofErr w:type="spellEnd"/>
            <w:r w:rsidR="003D589B">
              <w:t xml:space="preserve"> муниципальный округ</w:t>
            </w:r>
            <w:r w:rsidRPr="007E30B5">
              <w:t>, д. Выставка, ул. Молодежная, д. 19</w:t>
            </w:r>
            <w:proofErr w:type="gramEnd"/>
          </w:p>
        </w:tc>
        <w:tc>
          <w:tcPr>
            <w:tcW w:w="2027" w:type="dxa"/>
            <w:vAlign w:val="center"/>
          </w:tcPr>
          <w:p w:rsidR="00A3443B" w:rsidRPr="007E30B5" w:rsidRDefault="00A3443B" w:rsidP="003D589B">
            <w:pPr>
              <w:jc w:val="center"/>
            </w:pPr>
            <w:r w:rsidRPr="007E30B5">
              <w:t>29:07:163101:167</w:t>
            </w:r>
          </w:p>
        </w:tc>
        <w:tc>
          <w:tcPr>
            <w:tcW w:w="1155" w:type="dxa"/>
            <w:vAlign w:val="center"/>
          </w:tcPr>
          <w:p w:rsidR="00A3443B" w:rsidRPr="007E30B5" w:rsidRDefault="00A3443B" w:rsidP="003D589B">
            <w:pPr>
              <w:jc w:val="center"/>
            </w:pPr>
            <w:r w:rsidRPr="007E30B5">
              <w:t>144,6</w:t>
            </w:r>
          </w:p>
        </w:tc>
        <w:tc>
          <w:tcPr>
            <w:tcW w:w="1621" w:type="dxa"/>
            <w:vAlign w:val="center"/>
          </w:tcPr>
          <w:p w:rsidR="00A3443B" w:rsidRPr="007E30B5" w:rsidRDefault="00A3443B" w:rsidP="003D589B">
            <w:pPr>
              <w:jc w:val="center"/>
            </w:pPr>
            <w:r w:rsidRPr="007E30B5">
              <w:t>79,9</w:t>
            </w:r>
          </w:p>
        </w:tc>
        <w:tc>
          <w:tcPr>
            <w:tcW w:w="1646" w:type="dxa"/>
            <w:vAlign w:val="center"/>
          </w:tcPr>
          <w:p w:rsidR="00A3443B" w:rsidRDefault="00A3443B" w:rsidP="003D589B">
            <w:pPr>
              <w:jc w:val="center"/>
            </w:pPr>
            <w:r w:rsidRPr="007E30B5">
              <w:t>1989</w:t>
            </w:r>
          </w:p>
        </w:tc>
      </w:tr>
      <w:tr w:rsidR="003D589B" w:rsidRPr="00ED6F8A" w:rsidTr="003D589B">
        <w:tc>
          <w:tcPr>
            <w:tcW w:w="704" w:type="dxa"/>
          </w:tcPr>
          <w:p w:rsidR="003D589B" w:rsidRDefault="003D589B" w:rsidP="007B2369">
            <w:pPr>
              <w:suppressAutoHyphens w:val="0"/>
              <w:spacing w:before="120" w:after="0"/>
              <w:jc w:val="center"/>
              <w:rPr>
                <w:sz w:val="22"/>
                <w:szCs w:val="22"/>
              </w:rPr>
            </w:pPr>
            <w:r>
              <w:rPr>
                <w:sz w:val="22"/>
                <w:szCs w:val="22"/>
              </w:rPr>
              <w:t>3</w:t>
            </w:r>
          </w:p>
        </w:tc>
        <w:tc>
          <w:tcPr>
            <w:tcW w:w="828" w:type="dxa"/>
          </w:tcPr>
          <w:p w:rsidR="003D589B" w:rsidRDefault="003D589B" w:rsidP="007B2369">
            <w:pPr>
              <w:jc w:val="center"/>
            </w:pPr>
            <w:r>
              <w:t>3</w:t>
            </w:r>
          </w:p>
        </w:tc>
        <w:tc>
          <w:tcPr>
            <w:tcW w:w="1873" w:type="dxa"/>
          </w:tcPr>
          <w:p w:rsidR="003D589B" w:rsidRPr="007E30B5" w:rsidRDefault="003D589B" w:rsidP="003D589B">
            <w:pPr>
              <w:jc w:val="center"/>
            </w:pPr>
            <w:proofErr w:type="gramStart"/>
            <w:r w:rsidRPr="007E30B5">
              <w:t xml:space="preserve">Российская Федерация, Архангельская обл., </w:t>
            </w:r>
            <w:proofErr w:type="spellStart"/>
            <w:r>
              <w:lastRenderedPageBreak/>
              <w:t>Котласский</w:t>
            </w:r>
            <w:proofErr w:type="spellEnd"/>
            <w:r>
              <w:t xml:space="preserve"> муниципальный округ</w:t>
            </w:r>
            <w:r w:rsidRPr="007E30B5">
              <w:t xml:space="preserve">, д. Выставка, ул. </w:t>
            </w:r>
            <w:r>
              <w:t>Совхоз</w:t>
            </w:r>
            <w:r w:rsidRPr="007E30B5">
              <w:t>ная, д. 1</w:t>
            </w:r>
            <w:r>
              <w:t>1А</w:t>
            </w:r>
            <w:proofErr w:type="gramEnd"/>
          </w:p>
        </w:tc>
        <w:tc>
          <w:tcPr>
            <w:tcW w:w="2027" w:type="dxa"/>
            <w:vAlign w:val="center"/>
          </w:tcPr>
          <w:p w:rsidR="003D589B" w:rsidRPr="007E30B5" w:rsidRDefault="003D589B" w:rsidP="003D589B">
            <w:pPr>
              <w:jc w:val="center"/>
            </w:pPr>
            <w:r>
              <w:lastRenderedPageBreak/>
              <w:t>29:07:163101:338</w:t>
            </w:r>
          </w:p>
        </w:tc>
        <w:tc>
          <w:tcPr>
            <w:tcW w:w="1155" w:type="dxa"/>
            <w:vAlign w:val="center"/>
          </w:tcPr>
          <w:p w:rsidR="003D589B" w:rsidRPr="007E30B5" w:rsidRDefault="003D589B" w:rsidP="003D589B">
            <w:pPr>
              <w:jc w:val="center"/>
            </w:pPr>
            <w:r>
              <w:t>160,2</w:t>
            </w:r>
          </w:p>
        </w:tc>
        <w:tc>
          <w:tcPr>
            <w:tcW w:w="1621" w:type="dxa"/>
            <w:vAlign w:val="center"/>
          </w:tcPr>
          <w:p w:rsidR="003D589B" w:rsidRPr="007E30B5" w:rsidRDefault="003D589B" w:rsidP="003D589B">
            <w:pPr>
              <w:jc w:val="center"/>
            </w:pPr>
            <w:r>
              <w:t>157,6</w:t>
            </w:r>
          </w:p>
        </w:tc>
        <w:tc>
          <w:tcPr>
            <w:tcW w:w="1646" w:type="dxa"/>
            <w:vAlign w:val="center"/>
          </w:tcPr>
          <w:p w:rsidR="003D589B" w:rsidRPr="007E30B5" w:rsidRDefault="003D589B" w:rsidP="003D589B">
            <w:pPr>
              <w:jc w:val="center"/>
            </w:pPr>
            <w:r>
              <w:t>2014</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731486" w:rsidP="00BE2B22">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00BE2B2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00BE2B2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BE2B22" w:rsidRPr="00ED6F8A">
        <w:rPr>
          <w:rFonts w:eastAsia="Arial Unicode MS"/>
          <w:color w:val="000000"/>
          <w:sz w:val="22"/>
          <w:szCs w:val="22"/>
          <w:lang w:eastAsia="ru-RU" w:bidi="ru-RU"/>
        </w:rPr>
        <w:t>имущественно</w:t>
      </w:r>
      <w:proofErr w:type="spellEnd"/>
      <w:r w:rsidR="00BE2B22" w:rsidRPr="00ED6F8A">
        <w:rPr>
          <w:rFonts w:eastAsia="Arial Unicode MS"/>
          <w:color w:val="000000"/>
          <w:sz w:val="22"/>
          <w:szCs w:val="22"/>
          <w:lang w:eastAsia="ru-RU" w:bidi="ru-RU"/>
        </w:rPr>
        <w:t xml:space="preserve">-хозяйственного комплекса администрации </w:t>
      </w:r>
      <w:proofErr w:type="spellStart"/>
      <w:r w:rsidR="00BE2B22" w:rsidRPr="00ED6F8A">
        <w:rPr>
          <w:rFonts w:eastAsia="Arial Unicode MS"/>
          <w:color w:val="000000"/>
          <w:sz w:val="22"/>
          <w:szCs w:val="22"/>
          <w:lang w:eastAsia="ru-RU" w:bidi="ru-RU"/>
        </w:rPr>
        <w:t>Котласского</w:t>
      </w:r>
      <w:proofErr w:type="spellEnd"/>
      <w:r w:rsidR="00BE2B22"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731486"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 xml:space="preserve">»__________ </w:t>
      </w:r>
      <w:r w:rsidR="003D589B">
        <w:rPr>
          <w:rFonts w:cs="Arial"/>
          <w:sz w:val="20"/>
          <w:szCs w:val="20"/>
          <w:lang w:eastAsia="ru-RU"/>
        </w:rPr>
        <w:t>2025</w:t>
      </w:r>
      <w:r>
        <w:rPr>
          <w:rFonts w:cs="Arial"/>
          <w:sz w:val="20"/>
          <w:szCs w:val="20"/>
          <w:lang w:eastAsia="ru-RU"/>
        </w:rPr>
        <w:t>г.</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w:t>
      </w:r>
      <w:proofErr w:type="spellStart"/>
      <w:r w:rsidRPr="00442395">
        <w:t>Котласский</w:t>
      </w:r>
      <w:proofErr w:type="spellEnd"/>
      <w:r w:rsidRPr="00442395">
        <w:t xml:space="preserve">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lastRenderedPageBreak/>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sidRPr="00D741E1">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rsidR="00D741E1">
        <w:t xml:space="preserve"> </w:t>
      </w:r>
      <w:r>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lastRenderedPageBreak/>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C40CC9">
            <w:pPr>
              <w:ind w:left="57"/>
              <w:jc w:val="center"/>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7B525E" w:rsidRPr="00C214F9" w:rsidRDefault="00731486" w:rsidP="007B525E">
      <w:pPr>
        <w:suppressAutoHyphens w:val="0"/>
        <w:spacing w:before="120" w:after="0"/>
        <w:jc w:val="center"/>
        <w:rPr>
          <w:rFonts w:cs="Arial"/>
          <w:lang w:eastAsia="ru-RU"/>
        </w:rPr>
      </w:pPr>
      <w:proofErr w:type="spellStart"/>
      <w:r>
        <w:rPr>
          <w:rFonts w:cs="Arial"/>
          <w:lang w:eastAsia="ru-RU"/>
        </w:rPr>
        <w:t>И.о</w:t>
      </w:r>
      <w:proofErr w:type="spellEnd"/>
      <w:r>
        <w:rPr>
          <w:rFonts w:cs="Arial"/>
          <w:lang w:eastAsia="ru-RU"/>
        </w:rPr>
        <w:t>. з</w:t>
      </w:r>
      <w:r w:rsidR="007B525E" w:rsidRPr="00C214F9">
        <w:rPr>
          <w:rFonts w:cs="Arial"/>
          <w:lang w:eastAsia="ru-RU"/>
        </w:rPr>
        <w:t>аместител</w:t>
      </w:r>
      <w:r>
        <w:rPr>
          <w:rFonts w:cs="Arial"/>
          <w:lang w:eastAsia="ru-RU"/>
        </w:rPr>
        <w:t>я</w:t>
      </w:r>
      <w:r w:rsidR="007B525E" w:rsidRPr="00C214F9">
        <w:rPr>
          <w:rFonts w:cs="Arial"/>
          <w:lang w:eastAsia="ru-RU"/>
        </w:rPr>
        <w:t xml:space="preserve"> главы администрации по инфраструктуре,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A3443B" w:rsidP="007B525E">
      <w:pPr>
        <w:suppressAutoHyphens w:val="0"/>
        <w:spacing w:after="0"/>
        <w:jc w:val="center"/>
        <w:rPr>
          <w:rFonts w:cs="Arial"/>
          <w:lang w:eastAsia="ru-RU"/>
        </w:rPr>
      </w:pPr>
      <w:r w:rsidRPr="00C214F9">
        <w:rPr>
          <w:rFonts w:cs="Arial"/>
          <w:lang w:eastAsia="ru-RU"/>
        </w:rPr>
        <w:t>начальник</w:t>
      </w:r>
      <w:r w:rsidR="00731486">
        <w:rPr>
          <w:rFonts w:cs="Arial"/>
          <w:lang w:eastAsia="ru-RU"/>
        </w:rPr>
        <w:t>а</w:t>
      </w:r>
      <w:r w:rsidRPr="00C214F9">
        <w:rPr>
          <w:rFonts w:cs="Arial"/>
          <w:lang w:eastAsia="ru-RU"/>
        </w:rPr>
        <w:t xml:space="preserve">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31486" w:rsidP="003C02E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3D589B" w:rsidP="003C02E8">
            <w:pPr>
              <w:suppressAutoHyphens w:val="0"/>
              <w:spacing w:after="0"/>
              <w:jc w:val="left"/>
              <w:rPr>
                <w:rFonts w:cs="Arial"/>
                <w:lang w:eastAsia="ru-RU"/>
              </w:rPr>
            </w:pPr>
            <w:r>
              <w:rPr>
                <w:rFonts w:cs="Arial"/>
                <w:lang w:eastAsia="ru-RU"/>
              </w:rPr>
              <w:t>5</w:t>
            </w: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D741E1" w:rsidRPr="00000D2E" w:rsidRDefault="007B525E" w:rsidP="00D741E1">
      <w:pPr>
        <w:suppressAutoHyphens w:val="0"/>
        <w:spacing w:after="200" w:line="276" w:lineRule="auto"/>
        <w:jc w:val="right"/>
        <w:rPr>
          <w:rFonts w:cs="Arial"/>
          <w:sz w:val="20"/>
          <w:szCs w:val="20"/>
          <w:lang w:eastAsia="ru-RU"/>
        </w:rPr>
      </w:pPr>
      <w:r>
        <w:rPr>
          <w:rFonts w:cs="Arial"/>
          <w:lang w:eastAsia="ru-RU"/>
        </w:rPr>
        <w:br w:type="page"/>
      </w:r>
      <w:r w:rsidR="00D741E1" w:rsidRPr="00C214F9">
        <w:rPr>
          <w:rFonts w:cs="Arial"/>
          <w:sz w:val="20"/>
          <w:szCs w:val="20"/>
          <w:lang w:eastAsia="ru-RU"/>
        </w:rPr>
        <w:lastRenderedPageBreak/>
        <w:t>Приложение  № 2</w:t>
      </w:r>
      <w:r w:rsidR="00D741E1">
        <w:rPr>
          <w:rFonts w:cs="Arial"/>
          <w:sz w:val="20"/>
          <w:szCs w:val="20"/>
          <w:lang w:eastAsia="ru-RU"/>
        </w:rPr>
        <w:t xml:space="preserve"> (</w:t>
      </w:r>
      <w:r w:rsidR="00D741E1" w:rsidRPr="00000D2E">
        <w:rPr>
          <w:rFonts w:cs="Arial"/>
          <w:sz w:val="20"/>
          <w:szCs w:val="20"/>
          <w:lang w:eastAsia="ru-RU"/>
        </w:rPr>
        <w:t>ЛОТ 2)</w:t>
      </w:r>
    </w:p>
    <w:p w:rsidR="00D741E1" w:rsidRPr="00C214F9" w:rsidRDefault="00D741E1" w:rsidP="00D741E1">
      <w:pPr>
        <w:suppressAutoHyphens w:val="0"/>
        <w:spacing w:after="0"/>
        <w:ind w:left="6577" w:hanging="997"/>
        <w:jc w:val="left"/>
        <w:rPr>
          <w:rFonts w:cs="Arial"/>
          <w:sz w:val="20"/>
          <w:szCs w:val="20"/>
          <w:lang w:eastAsia="ru-RU"/>
        </w:rPr>
      </w:pPr>
      <w:r w:rsidRPr="00000D2E">
        <w:rPr>
          <w:rFonts w:cs="Arial"/>
          <w:sz w:val="20"/>
          <w:szCs w:val="20"/>
          <w:lang w:eastAsia="ru-RU"/>
        </w:rPr>
        <w:t xml:space="preserve">к договору  №___ от  «____»_________ </w:t>
      </w:r>
      <w:r w:rsidR="00000D2E">
        <w:rPr>
          <w:rFonts w:cs="Arial"/>
          <w:sz w:val="20"/>
          <w:szCs w:val="20"/>
          <w:lang w:eastAsia="ru-RU"/>
        </w:rPr>
        <w:t xml:space="preserve">2025 </w:t>
      </w:r>
      <w:r w:rsidRPr="00000D2E">
        <w:rPr>
          <w:rFonts w:cs="Arial"/>
          <w:sz w:val="20"/>
          <w:szCs w:val="20"/>
          <w:lang w:eastAsia="ru-RU"/>
        </w:rPr>
        <w:t>г.</w:t>
      </w:r>
    </w:p>
    <w:p w:rsidR="00D741E1" w:rsidRPr="00ED6F8A" w:rsidRDefault="00D741E1" w:rsidP="00D741E1">
      <w:pPr>
        <w:autoSpaceDE w:val="0"/>
        <w:spacing w:after="0"/>
        <w:ind w:left="4678"/>
        <w:contextualSpacing/>
        <w:jc w:val="center"/>
        <w:rPr>
          <w:rFonts w:eastAsia="Arial Unicode MS"/>
          <w:color w:val="000000"/>
          <w:sz w:val="22"/>
          <w:szCs w:val="22"/>
          <w:lang w:eastAsia="ru-RU" w:bidi="ru-RU"/>
        </w:rPr>
      </w:pPr>
      <w:r w:rsidRPr="00000D2E">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741E1" w:rsidRPr="00C533BA" w:rsidRDefault="00D741E1" w:rsidP="00D741E1">
      <w:pPr>
        <w:spacing w:before="400" w:line="276" w:lineRule="auto"/>
        <w:jc w:val="center"/>
        <w:outlineLvl w:val="0"/>
        <w:rPr>
          <w:rFonts w:cs="Arial"/>
          <w:b/>
          <w:bCs/>
          <w:lang w:eastAsia="ru-RU"/>
        </w:rPr>
      </w:pPr>
      <w:r w:rsidRPr="00C533BA">
        <w:rPr>
          <w:rFonts w:cs="Arial"/>
          <w:b/>
          <w:bCs/>
          <w:lang w:eastAsia="ru-RU"/>
        </w:rPr>
        <w:t>АКТ</w:t>
      </w:r>
    </w:p>
    <w:p w:rsidR="00D741E1" w:rsidRPr="00C533BA" w:rsidRDefault="00D741E1" w:rsidP="00D741E1">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D741E1" w:rsidRPr="00C533BA" w:rsidRDefault="00D741E1" w:rsidP="00D741E1">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D741E1" w:rsidRPr="00D741E1" w:rsidRDefault="00D741E1" w:rsidP="00D741E1">
      <w:pPr>
        <w:suppressAutoHyphens w:val="0"/>
        <w:spacing w:before="240" w:after="0" w:line="276" w:lineRule="auto"/>
        <w:ind w:firstLine="567"/>
        <w:rPr>
          <w:rFonts w:cs="Arial"/>
          <w:b/>
          <w:lang w:eastAsia="ru-RU"/>
        </w:rPr>
      </w:pPr>
      <w:r w:rsidRPr="00C533BA">
        <w:rPr>
          <w:rFonts w:cs="Arial"/>
          <w:lang w:eastAsia="ru-RU"/>
        </w:rPr>
        <w:t xml:space="preserve">1. Адрес многоквартирного дома </w:t>
      </w:r>
      <w:r w:rsidRPr="00D741E1">
        <w:rPr>
          <w:rFonts w:cs="Arial"/>
          <w:lang w:eastAsia="ru-RU"/>
        </w:rPr>
        <w:t xml:space="preserve">Архангельская область, </w:t>
      </w:r>
      <w:proofErr w:type="spellStart"/>
      <w:r w:rsidRPr="00D741E1">
        <w:rPr>
          <w:rFonts w:cs="Arial"/>
          <w:lang w:eastAsia="ru-RU"/>
        </w:rPr>
        <w:t>Котласский</w:t>
      </w:r>
      <w:proofErr w:type="spellEnd"/>
      <w:r w:rsidR="00C40CC9">
        <w:rPr>
          <w:rFonts w:cs="Arial"/>
          <w:lang w:eastAsia="ru-RU"/>
        </w:rPr>
        <w:t xml:space="preserve"> муниципальный округ</w:t>
      </w:r>
      <w:r w:rsidRPr="00D741E1">
        <w:rPr>
          <w:rFonts w:cs="Arial"/>
          <w:lang w:eastAsia="ru-RU"/>
        </w:rPr>
        <w:t xml:space="preserve">, д. Выставка, </w:t>
      </w:r>
      <w:r w:rsidR="00EA6F3A" w:rsidRPr="00EA6F3A">
        <w:rPr>
          <w:rFonts w:cs="Arial"/>
          <w:lang w:eastAsia="ru-RU"/>
        </w:rPr>
        <w:t>ул.</w:t>
      </w:r>
      <w:r w:rsidRPr="00D741E1">
        <w:rPr>
          <w:rFonts w:cs="Arial"/>
          <w:b/>
          <w:lang w:eastAsia="ru-RU"/>
        </w:rPr>
        <w:t xml:space="preserve"> </w:t>
      </w:r>
      <w:r w:rsidRPr="00D741E1">
        <w:rPr>
          <w:rFonts w:cs="Arial"/>
          <w:lang w:eastAsia="ru-RU"/>
        </w:rPr>
        <w:t>Молодежная, 19</w:t>
      </w:r>
    </w:p>
    <w:p w:rsidR="00D741E1" w:rsidRPr="00C533BA" w:rsidRDefault="00D741E1" w:rsidP="00D741E1">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Pr="00C533BA">
        <w:t>29:07:163101:167</w:t>
      </w:r>
    </w:p>
    <w:p w:rsidR="00D741E1" w:rsidRPr="00D741E1"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D741E1">
        <w:rPr>
          <w:rFonts w:cs="Arial"/>
          <w:lang w:eastAsia="ru-RU"/>
        </w:rPr>
        <w:t xml:space="preserve">Одноэтажный деревянный двухквартирный дом </w:t>
      </w:r>
    </w:p>
    <w:p w:rsidR="00D741E1" w:rsidRPr="00D741E1" w:rsidRDefault="00D741E1" w:rsidP="00D741E1">
      <w:pPr>
        <w:suppressAutoHyphens w:val="0"/>
        <w:spacing w:after="0" w:line="276" w:lineRule="auto"/>
        <w:ind w:firstLine="567"/>
        <w:jc w:val="left"/>
        <w:rPr>
          <w:rFonts w:cs="Arial"/>
          <w:lang w:eastAsia="ru-RU"/>
        </w:rPr>
      </w:pPr>
      <w:r w:rsidRPr="00D741E1">
        <w:rPr>
          <w:rFonts w:cs="Arial"/>
          <w:lang w:eastAsia="ru-RU"/>
        </w:rPr>
        <w:t>4. Год постройки  1989</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r w:rsidRPr="00C533BA">
        <w:rPr>
          <w:rFonts w:cs="Arial"/>
          <w:b/>
          <w:lang w:eastAsia="ru-RU"/>
        </w:rPr>
        <w:t>27%</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Pr="00C533BA">
        <w:rPr>
          <w:rFonts w:cs="Arial"/>
          <w:b/>
          <w:lang w:eastAsia="ru-RU"/>
        </w:rPr>
        <w:t>2</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741E1" w:rsidRPr="00C533BA" w:rsidRDefault="00D741E1" w:rsidP="00D741E1">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Pr="00C533BA">
        <w:rPr>
          <w:rFonts w:cs="Arial"/>
          <w:b/>
          <w:lang w:eastAsia="ru-RU"/>
        </w:rPr>
        <w:t xml:space="preserve">491 </w:t>
      </w:r>
      <w:r w:rsidRPr="00C533BA">
        <w:rPr>
          <w:rFonts w:cs="Arial"/>
          <w:lang w:eastAsia="ru-RU"/>
        </w:rPr>
        <w:t>куб. м</w:t>
      </w:r>
    </w:p>
    <w:p w:rsidR="00D741E1" w:rsidRPr="00C533BA" w:rsidRDefault="00D741E1" w:rsidP="00D741E1">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D741E1" w:rsidRPr="00C533BA" w:rsidRDefault="00D741E1" w:rsidP="00D741E1">
      <w:pPr>
        <w:tabs>
          <w:tab w:val="center" w:pos="2835"/>
          <w:tab w:val="left" w:pos="4678"/>
        </w:tabs>
        <w:suppressAutoHyphens w:val="0"/>
        <w:spacing w:after="0" w:line="276" w:lineRule="auto"/>
        <w:ind w:firstLine="567"/>
        <w:rPr>
          <w:rFonts w:cs="Arial"/>
          <w:lang w:eastAsia="ru-RU"/>
        </w:rPr>
      </w:pPr>
      <w:r w:rsidRPr="00C533BA">
        <w:rPr>
          <w:rFonts w:cs="Arial"/>
          <w:lang w:eastAsia="ru-RU"/>
        </w:rPr>
        <w:lastRenderedPageBreak/>
        <w:t xml:space="preserve">а) многоквартирного дома с лоджиями, балконами, шкафами, коридорами и лестничными клетками  </w:t>
      </w:r>
      <w:r w:rsidRPr="00C533BA">
        <w:rPr>
          <w:rFonts w:cs="Arial"/>
          <w:b/>
          <w:lang w:eastAsia="ru-RU"/>
        </w:rPr>
        <w:t>144,6</w:t>
      </w:r>
      <w:r>
        <w:rPr>
          <w:rFonts w:cs="Arial"/>
          <w:b/>
          <w:lang w:eastAsia="ru-RU"/>
        </w:rPr>
        <w:t xml:space="preserve"> </w:t>
      </w:r>
      <w:r w:rsidRPr="00C533BA">
        <w:rPr>
          <w:rFonts w:cs="Arial"/>
          <w:lang w:eastAsia="ru-RU"/>
        </w:rPr>
        <w:t>кв. м</w:t>
      </w:r>
    </w:p>
    <w:p w:rsidR="00D741E1" w:rsidRPr="00C533BA" w:rsidRDefault="00D741E1" w:rsidP="00D741E1">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t xml:space="preserve">б) жилых помещений (общая площадь квартир)  </w:t>
      </w:r>
      <w:r w:rsidRPr="00C533BA">
        <w:rPr>
          <w:rFonts w:cs="Arial"/>
          <w:b/>
          <w:lang w:eastAsia="ru-RU"/>
        </w:rPr>
        <w:t xml:space="preserve">79,9   </w:t>
      </w:r>
      <w:r w:rsidRPr="00C533BA">
        <w:rPr>
          <w:rFonts w:cs="Arial"/>
          <w:lang w:eastAsia="ru-RU"/>
        </w:rPr>
        <w:t>кв. м</w:t>
      </w:r>
    </w:p>
    <w:p w:rsidR="00D741E1" w:rsidRPr="00C533BA" w:rsidRDefault="00D741E1" w:rsidP="00D741E1">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741E1" w:rsidRPr="00C533BA" w:rsidRDefault="00D741E1" w:rsidP="00D741E1">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741E1" w:rsidRPr="00C533BA" w:rsidRDefault="00D741E1" w:rsidP="00D741E1">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D741E1" w:rsidRPr="00C533BA" w:rsidRDefault="00D741E1" w:rsidP="00D741E1">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D741E1" w:rsidRPr="00C533BA" w:rsidRDefault="00D741E1" w:rsidP="00D741E1">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Pr="00C533BA">
        <w:rPr>
          <w:rFonts w:cs="Arial"/>
          <w:b/>
          <w:lang w:eastAsia="ru-RU"/>
        </w:rPr>
        <w:t xml:space="preserve">191,6 </w:t>
      </w:r>
      <w:proofErr w:type="spellStart"/>
      <w:r w:rsidRPr="00C533BA">
        <w:rPr>
          <w:rFonts w:cs="Arial"/>
          <w:lang w:eastAsia="ru-RU"/>
        </w:rPr>
        <w:t>кв.м</w:t>
      </w:r>
      <w:proofErr w:type="spellEnd"/>
      <w:r w:rsidRPr="00C533BA">
        <w:rPr>
          <w:rFonts w:cs="Arial"/>
          <w:lang w:eastAsia="ru-RU"/>
        </w:rPr>
        <w:t>.</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p>
    <w:p w:rsidR="00D741E1" w:rsidRPr="00C533BA" w:rsidRDefault="00D741E1" w:rsidP="00D741E1">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D741E1" w:rsidRPr="00C533BA" w:rsidTr="00D741E1">
        <w:tc>
          <w:tcPr>
            <w:tcW w:w="3685"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Pr>
                <w:rFonts w:cs="Arial"/>
                <w:lang w:eastAsia="ru-RU"/>
              </w:rPr>
              <w:t>Наименование конструк</w:t>
            </w:r>
            <w:r w:rsidRPr="00C533BA">
              <w:rPr>
                <w:rFonts w:cs="Arial"/>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Отдельные глубокие трещины</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Следы увлажнения и гнили на уровне нижнего венца</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D741E1" w:rsidRPr="00C533BA" w:rsidTr="00D741E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Перенасыщение засыпки влагой</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roofErr w:type="gramStart"/>
            <w:r w:rsidRPr="00C533BA">
              <w:rPr>
                <w:rFonts w:cs="Arial"/>
                <w:lang w:eastAsia="ru-RU"/>
              </w:rPr>
              <w:t>Асбестоцементная</w:t>
            </w:r>
            <w:proofErr w:type="gramEnd"/>
            <w:r w:rsidRPr="00C533BA">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Просветы, отставание листов</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 xml:space="preserve">Удовлетворительно </w:t>
            </w:r>
          </w:p>
          <w:p w:rsidR="00D741E1" w:rsidRPr="00C533BA" w:rsidRDefault="00D741E1" w:rsidP="00D741E1">
            <w:pPr>
              <w:suppressAutoHyphens w:val="0"/>
              <w:spacing w:after="0" w:line="276" w:lineRule="auto"/>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D741E1" w:rsidRPr="00C533BA" w:rsidRDefault="00D741E1" w:rsidP="00D741E1">
            <w:pPr>
              <w:suppressAutoHyphens w:val="0"/>
              <w:spacing w:after="0" w:line="276" w:lineRule="auto"/>
              <w:jc w:val="left"/>
              <w:rPr>
                <w:rFonts w:cs="Arial"/>
                <w:lang w:eastAsia="ru-RU"/>
              </w:rPr>
            </w:pPr>
          </w:p>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Переплеты рассохлись, покоробились</w:t>
            </w: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Филенчатые</w:t>
            </w:r>
          </w:p>
        </w:tc>
        <w:tc>
          <w:tcPr>
            <w:tcW w:w="2977" w:type="dxa"/>
            <w:tcBorders>
              <w:top w:val="nil"/>
              <w:left w:val="nil"/>
              <w:bottom w:val="nil"/>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Неплотный затвор</w:t>
            </w:r>
          </w:p>
        </w:tc>
      </w:tr>
      <w:tr w:rsidR="00D741E1" w:rsidRPr="00C533BA" w:rsidTr="00D741E1">
        <w:tc>
          <w:tcPr>
            <w:tcW w:w="3685" w:type="dxa"/>
            <w:tcBorders>
              <w:top w:val="nil"/>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Стены: оклеено обоями, потолок: окрашено, пол: окрашено</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Удовлетворительное</w:t>
            </w:r>
          </w:p>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roofErr w:type="gramStart"/>
            <w:r w:rsidRPr="00C533BA">
              <w:rPr>
                <w:rFonts w:cs="Arial"/>
                <w:lang w:eastAsia="ru-RU"/>
              </w:rPr>
              <w:t>Центральное</w:t>
            </w:r>
            <w:proofErr w:type="gramEnd"/>
            <w:r w:rsidRPr="00C533BA">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электроснабжение</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Выгребные ямы</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 (требуется частичный ремонт ям)</w:t>
            </w: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Печное</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Требуется ремонт</w:t>
            </w:r>
          </w:p>
        </w:tc>
      </w:tr>
    </w:tbl>
    <w:p w:rsidR="00D741E1" w:rsidRPr="00C533BA" w:rsidRDefault="00731486" w:rsidP="00D741E1">
      <w:pPr>
        <w:suppressAutoHyphens w:val="0"/>
        <w:spacing w:after="0" w:line="276" w:lineRule="auto"/>
        <w:jc w:val="center"/>
        <w:rPr>
          <w:rFonts w:cs="Arial"/>
          <w:lang w:eastAsia="ru-RU"/>
        </w:rPr>
      </w:pPr>
      <w:proofErr w:type="spellStart"/>
      <w:r>
        <w:rPr>
          <w:rFonts w:cs="Arial"/>
          <w:lang w:eastAsia="ru-RU"/>
        </w:rPr>
        <w:t>И.о</w:t>
      </w:r>
      <w:proofErr w:type="spellEnd"/>
      <w:r>
        <w:rPr>
          <w:rFonts w:cs="Arial"/>
          <w:lang w:eastAsia="ru-RU"/>
        </w:rPr>
        <w:t>. з</w:t>
      </w:r>
      <w:r w:rsidR="00D741E1" w:rsidRPr="00C533BA">
        <w:rPr>
          <w:rFonts w:cs="Arial"/>
          <w:lang w:eastAsia="ru-RU"/>
        </w:rPr>
        <w:t>аместител</w:t>
      </w:r>
      <w:r>
        <w:rPr>
          <w:rFonts w:cs="Arial"/>
          <w:lang w:eastAsia="ru-RU"/>
        </w:rPr>
        <w:t>я</w:t>
      </w:r>
      <w:r w:rsidR="00D741E1" w:rsidRPr="00C533BA">
        <w:rPr>
          <w:rFonts w:cs="Arial"/>
          <w:lang w:eastAsia="ru-RU"/>
        </w:rPr>
        <w:t xml:space="preserve"> главы администрации по инфраструктуре, </w:t>
      </w:r>
    </w:p>
    <w:p w:rsidR="00D741E1" w:rsidRPr="00C533BA" w:rsidRDefault="00D741E1" w:rsidP="00D741E1">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D741E1" w:rsidRPr="00C533BA" w:rsidRDefault="00D741E1" w:rsidP="00D741E1">
      <w:pPr>
        <w:suppressAutoHyphens w:val="0"/>
        <w:spacing w:after="0" w:line="276" w:lineRule="auto"/>
        <w:jc w:val="center"/>
        <w:rPr>
          <w:rFonts w:cs="Arial"/>
          <w:lang w:eastAsia="ru-RU"/>
        </w:rPr>
      </w:pPr>
      <w:r>
        <w:rPr>
          <w:rFonts w:cs="Arial"/>
          <w:lang w:eastAsia="ru-RU"/>
        </w:rPr>
        <w:t>начальник</w:t>
      </w:r>
      <w:r w:rsidR="00731486">
        <w:rPr>
          <w:rFonts w:cs="Arial"/>
          <w:lang w:eastAsia="ru-RU"/>
        </w:rPr>
        <w:t>а</w:t>
      </w:r>
      <w:r w:rsidRPr="00C533BA">
        <w:rPr>
          <w:rFonts w:cs="Arial"/>
          <w:lang w:eastAsia="ru-RU"/>
        </w:rPr>
        <w:t xml:space="preserve"> УИХК</w:t>
      </w:r>
      <w:r>
        <w:rPr>
          <w:rFonts w:cs="Arial"/>
          <w:lang w:eastAsia="ru-RU"/>
        </w:rPr>
        <w:t xml:space="preserve"> </w:t>
      </w:r>
      <w:r w:rsidRPr="00C533BA">
        <w:rPr>
          <w:rFonts w:cs="Arial"/>
          <w:lang w:eastAsia="ru-RU"/>
        </w:rPr>
        <w:t xml:space="preserve">администрации </w:t>
      </w:r>
      <w:proofErr w:type="spellStart"/>
      <w:r w:rsidRPr="00C533BA">
        <w:rPr>
          <w:rFonts w:cs="Arial"/>
          <w:lang w:eastAsia="ru-RU"/>
        </w:rPr>
        <w:t>Котласского</w:t>
      </w:r>
      <w:proofErr w:type="spellEnd"/>
      <w:r w:rsidRPr="00C533BA">
        <w:rPr>
          <w:rFonts w:cs="Arial"/>
          <w:lang w:eastAsia="ru-RU"/>
        </w:rPr>
        <w:t xml:space="preserve"> муниципального округа</w:t>
      </w:r>
    </w:p>
    <w:p w:rsidR="00D741E1" w:rsidRPr="00C533BA" w:rsidRDefault="00D741E1" w:rsidP="00D741E1">
      <w:pPr>
        <w:pBdr>
          <w:top w:val="single" w:sz="4" w:space="1" w:color="auto"/>
        </w:pBdr>
        <w:suppressAutoHyphens w:val="0"/>
        <w:spacing w:after="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741E1" w:rsidRPr="00C533BA" w:rsidTr="00D741E1">
        <w:tc>
          <w:tcPr>
            <w:tcW w:w="2580"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D741E1" w:rsidRPr="00C533BA" w:rsidRDefault="00731486" w:rsidP="00D741E1">
            <w:pPr>
              <w:suppressAutoHyphens w:val="0"/>
              <w:spacing w:after="0" w:line="276" w:lineRule="auto"/>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D741E1" w:rsidRPr="00C533BA" w:rsidTr="00D741E1">
        <w:tc>
          <w:tcPr>
            <w:tcW w:w="2580" w:type="dxa"/>
            <w:tcBorders>
              <w:top w:val="nil"/>
              <w:left w:val="nil"/>
              <w:bottom w:val="nil"/>
              <w:right w:val="nil"/>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D741E1" w:rsidRPr="00C533BA" w:rsidRDefault="00D741E1" w:rsidP="00D741E1">
            <w:pPr>
              <w:suppressAutoHyphens w:val="0"/>
              <w:spacing w:after="0" w:line="276" w:lineRule="auto"/>
              <w:jc w:val="left"/>
              <w:rPr>
                <w:rFonts w:cs="Arial"/>
                <w:lang w:eastAsia="ru-RU"/>
              </w:rPr>
            </w:pPr>
          </w:p>
        </w:tc>
        <w:tc>
          <w:tcPr>
            <w:tcW w:w="3402" w:type="dxa"/>
            <w:tcBorders>
              <w:top w:val="nil"/>
              <w:left w:val="nil"/>
              <w:bottom w:val="nil"/>
              <w:right w:val="nil"/>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D741E1" w:rsidRPr="00C533BA" w:rsidRDefault="00D741E1" w:rsidP="00D741E1">
      <w:pPr>
        <w:suppressAutoHyphens w:val="0"/>
        <w:spacing w:after="0" w:line="276" w:lineRule="auto"/>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741E1" w:rsidRPr="00C533BA" w:rsidTr="00D741E1">
        <w:tc>
          <w:tcPr>
            <w:tcW w:w="187"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D741E1" w:rsidRPr="00C533BA" w:rsidRDefault="00D741E1" w:rsidP="00D741E1">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D741E1" w:rsidRPr="00C533BA" w:rsidRDefault="00D741E1" w:rsidP="00D741E1">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D741E1" w:rsidRPr="00C533BA" w:rsidRDefault="00D741E1" w:rsidP="00D741E1">
      <w:pPr>
        <w:suppressAutoHyphens w:val="0"/>
        <w:spacing w:before="400" w:after="0" w:line="276" w:lineRule="auto"/>
        <w:jc w:val="left"/>
        <w:rPr>
          <w:rFonts w:cs="Arial"/>
          <w:lang w:eastAsia="ru-RU"/>
        </w:rPr>
      </w:pPr>
      <w:r w:rsidRPr="00C533BA">
        <w:rPr>
          <w:rFonts w:cs="Arial"/>
          <w:lang w:eastAsia="ru-RU"/>
        </w:rPr>
        <w:t>М.П.</w:t>
      </w:r>
    </w:p>
    <w:p w:rsidR="00D741E1" w:rsidRDefault="00D741E1">
      <w:pPr>
        <w:suppressAutoHyphens w:val="0"/>
        <w:spacing w:after="0"/>
        <w:jc w:val="left"/>
        <w:rPr>
          <w:rFonts w:cs="Arial"/>
          <w:lang w:eastAsia="ru-RU"/>
        </w:rPr>
      </w:pPr>
      <w:r>
        <w:rPr>
          <w:rFonts w:cs="Arial"/>
          <w:lang w:eastAsia="ru-RU"/>
        </w:rPr>
        <w:br w:type="page"/>
      </w:r>
    </w:p>
    <w:p w:rsidR="007B2369" w:rsidRPr="00C214F9" w:rsidRDefault="007B2369" w:rsidP="007B2369">
      <w:pPr>
        <w:suppressAutoHyphens w:val="0"/>
        <w:spacing w:after="200" w:line="276" w:lineRule="auto"/>
        <w:jc w:val="right"/>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w:t>
      </w:r>
      <w:r w:rsidR="00D741E1">
        <w:rPr>
          <w:rFonts w:cs="Arial"/>
          <w:sz w:val="20"/>
          <w:szCs w:val="20"/>
          <w:lang w:eastAsia="ru-RU"/>
        </w:rPr>
        <w:t>3</w:t>
      </w:r>
      <w:r>
        <w:rPr>
          <w:rFonts w:cs="Arial"/>
          <w:sz w:val="20"/>
          <w:szCs w:val="20"/>
          <w:lang w:eastAsia="ru-RU"/>
        </w:rPr>
        <w:t>)</w:t>
      </w:r>
    </w:p>
    <w:p w:rsidR="007B2369" w:rsidRPr="00C214F9" w:rsidRDefault="007B2369" w:rsidP="007B2369">
      <w:pPr>
        <w:suppressAutoHyphens w:val="0"/>
        <w:spacing w:after="0"/>
        <w:ind w:left="6577" w:hanging="997"/>
        <w:jc w:val="lef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от  «____»_________ </w:t>
      </w:r>
      <w:r w:rsidR="003D589B">
        <w:rPr>
          <w:rFonts w:cs="Arial"/>
          <w:sz w:val="20"/>
          <w:szCs w:val="20"/>
          <w:lang w:eastAsia="ru-RU"/>
        </w:rPr>
        <w:t>2025</w:t>
      </w:r>
      <w:r w:rsidRPr="00C214F9">
        <w:rPr>
          <w:rFonts w:cs="Arial"/>
          <w:sz w:val="20"/>
          <w:szCs w:val="20"/>
          <w:lang w:eastAsia="ru-RU"/>
        </w:rPr>
        <w:t>г.</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p>
    <w:p w:rsidR="007B2369" w:rsidRPr="00C533BA" w:rsidRDefault="007B2369" w:rsidP="00C533BA">
      <w:pPr>
        <w:spacing w:before="400" w:line="276" w:lineRule="auto"/>
        <w:jc w:val="center"/>
        <w:outlineLvl w:val="0"/>
        <w:rPr>
          <w:rFonts w:cs="Arial"/>
          <w:b/>
          <w:bCs/>
          <w:lang w:eastAsia="ru-RU"/>
        </w:rPr>
      </w:pPr>
      <w:r w:rsidRPr="00C533BA">
        <w:rPr>
          <w:rFonts w:cs="Arial"/>
          <w:b/>
          <w:bCs/>
          <w:lang w:eastAsia="ru-RU"/>
        </w:rPr>
        <w:t>АКТ</w:t>
      </w:r>
    </w:p>
    <w:p w:rsidR="007B2369" w:rsidRPr="00C533BA" w:rsidRDefault="007B2369" w:rsidP="00C533BA">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7B2369" w:rsidRPr="00C533BA" w:rsidRDefault="007B2369" w:rsidP="00C533BA">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7B2369" w:rsidRPr="003D589B" w:rsidRDefault="007B2369" w:rsidP="00C533BA">
      <w:pPr>
        <w:suppressAutoHyphens w:val="0"/>
        <w:spacing w:before="240" w:after="0" w:line="276" w:lineRule="auto"/>
        <w:ind w:firstLine="567"/>
        <w:rPr>
          <w:rFonts w:cs="Arial"/>
          <w:lang w:eastAsia="ru-RU"/>
        </w:rPr>
      </w:pPr>
      <w:r w:rsidRPr="00C533BA">
        <w:rPr>
          <w:rFonts w:cs="Arial"/>
          <w:lang w:eastAsia="ru-RU"/>
        </w:rPr>
        <w:t xml:space="preserve">1. Адрес многоквартирного дома </w:t>
      </w:r>
      <w:r w:rsidRPr="003D589B">
        <w:rPr>
          <w:rFonts w:cs="Arial"/>
          <w:lang w:eastAsia="ru-RU"/>
        </w:rPr>
        <w:t xml:space="preserve">Архангельская область, </w:t>
      </w:r>
      <w:proofErr w:type="spellStart"/>
      <w:r w:rsidRPr="003D589B">
        <w:rPr>
          <w:rFonts w:cs="Arial"/>
          <w:lang w:eastAsia="ru-RU"/>
        </w:rPr>
        <w:t>Котласский</w:t>
      </w:r>
      <w:proofErr w:type="spellEnd"/>
      <w:r w:rsidR="003D589B" w:rsidRPr="003D589B">
        <w:rPr>
          <w:rFonts w:cs="Arial"/>
          <w:lang w:eastAsia="ru-RU"/>
        </w:rPr>
        <w:t xml:space="preserve"> муниципальный</w:t>
      </w:r>
      <w:r w:rsidR="003D589B">
        <w:rPr>
          <w:rFonts w:cs="Arial"/>
          <w:u w:val="single"/>
          <w:lang w:eastAsia="ru-RU"/>
        </w:rPr>
        <w:t xml:space="preserve"> </w:t>
      </w:r>
      <w:r w:rsidR="003D589B" w:rsidRPr="003D589B">
        <w:rPr>
          <w:rFonts w:cs="Arial"/>
          <w:lang w:eastAsia="ru-RU"/>
        </w:rPr>
        <w:t xml:space="preserve">округ, </w:t>
      </w:r>
      <w:r w:rsidRPr="003D589B">
        <w:rPr>
          <w:rFonts w:cs="Arial"/>
          <w:lang w:eastAsia="ru-RU"/>
        </w:rPr>
        <w:t>д. Выставка, ул</w:t>
      </w:r>
      <w:r w:rsidR="00EA6F3A">
        <w:rPr>
          <w:rFonts w:cs="Arial"/>
          <w:lang w:eastAsia="ru-RU"/>
        </w:rPr>
        <w:t>.</w:t>
      </w:r>
      <w:r w:rsidRPr="003D589B">
        <w:rPr>
          <w:rFonts w:cs="Arial"/>
          <w:lang w:eastAsia="ru-RU"/>
        </w:rPr>
        <w:t xml:space="preserve"> </w:t>
      </w:r>
      <w:r w:rsidR="00D741E1">
        <w:rPr>
          <w:rFonts w:cs="Arial"/>
          <w:lang w:eastAsia="ru-RU"/>
        </w:rPr>
        <w:t>Совхозная</w:t>
      </w:r>
      <w:r w:rsidRPr="003D589B">
        <w:rPr>
          <w:rFonts w:cs="Arial"/>
          <w:lang w:eastAsia="ru-RU"/>
        </w:rPr>
        <w:t xml:space="preserve">, </w:t>
      </w:r>
      <w:r w:rsidR="00D741E1">
        <w:rPr>
          <w:rFonts w:cs="Arial"/>
          <w:lang w:eastAsia="ru-RU"/>
        </w:rPr>
        <w:t xml:space="preserve">д. </w:t>
      </w:r>
      <w:r w:rsidRPr="003D589B">
        <w:rPr>
          <w:rFonts w:cs="Arial"/>
          <w:lang w:eastAsia="ru-RU"/>
        </w:rPr>
        <w:t>1</w:t>
      </w:r>
      <w:r w:rsidR="00D741E1">
        <w:rPr>
          <w:rFonts w:cs="Arial"/>
          <w:lang w:eastAsia="ru-RU"/>
        </w:rPr>
        <w:t>1А</w:t>
      </w:r>
    </w:p>
    <w:p w:rsidR="007B2369" w:rsidRPr="00C533BA" w:rsidRDefault="007B2369" w:rsidP="00C533BA">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00D741E1" w:rsidRPr="00D741E1">
        <w:t>29:07:163101:338</w:t>
      </w:r>
    </w:p>
    <w:p w:rsidR="007B2369" w:rsidRPr="003D589B"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3D589B">
        <w:rPr>
          <w:rFonts w:cs="Arial"/>
          <w:lang w:eastAsia="ru-RU"/>
        </w:rPr>
        <w:t xml:space="preserve">Одноэтажный деревянный двухквартирный дом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4. Год </w:t>
      </w:r>
      <w:r w:rsidRPr="003D589B">
        <w:rPr>
          <w:rFonts w:cs="Arial"/>
          <w:lang w:eastAsia="ru-RU"/>
        </w:rPr>
        <w:t xml:space="preserve">постройки  </w:t>
      </w:r>
      <w:r w:rsidR="003D589B">
        <w:rPr>
          <w:rFonts w:cs="Arial"/>
          <w:lang w:eastAsia="ru-RU"/>
        </w:rPr>
        <w:t>2014</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003D589B">
        <w:rPr>
          <w:rFonts w:cs="Arial"/>
          <w:b/>
          <w:lang w:eastAsia="ru-RU"/>
        </w:rPr>
        <w:t>5</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003D589B">
        <w:rPr>
          <w:rFonts w:cs="Arial"/>
          <w:b/>
          <w:lang w:eastAsia="ru-RU"/>
        </w:rPr>
        <w:t>540</w:t>
      </w:r>
      <w:r w:rsidRPr="00C533BA">
        <w:rPr>
          <w:rFonts w:cs="Arial"/>
          <w:b/>
          <w:lang w:eastAsia="ru-RU"/>
        </w:rPr>
        <w:t xml:space="preserve"> </w:t>
      </w:r>
      <w:r w:rsidRPr="00C533BA">
        <w:rPr>
          <w:rFonts w:cs="Arial"/>
          <w:lang w:eastAsia="ru-RU"/>
        </w:rPr>
        <w:t>куб. м</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7B2369" w:rsidRPr="00C533BA" w:rsidRDefault="007B2369" w:rsidP="00C533BA">
      <w:pPr>
        <w:tabs>
          <w:tab w:val="center" w:pos="2835"/>
          <w:tab w:val="left" w:pos="4678"/>
        </w:tabs>
        <w:suppressAutoHyphens w:val="0"/>
        <w:spacing w:after="0" w:line="276" w:lineRule="auto"/>
        <w:ind w:firstLine="567"/>
        <w:rPr>
          <w:rFonts w:cs="Arial"/>
          <w:lang w:eastAsia="ru-RU"/>
        </w:rPr>
      </w:pPr>
      <w:r w:rsidRPr="00C533BA">
        <w:rPr>
          <w:rFonts w:cs="Arial"/>
          <w:lang w:eastAsia="ru-RU"/>
        </w:rPr>
        <w:lastRenderedPageBreak/>
        <w:t xml:space="preserve">а) многоквартирного дома с лоджиями, балконами, шкафами, коридорами и лестничными клетками  </w:t>
      </w:r>
      <w:r w:rsidR="003D589B" w:rsidRPr="006B7125">
        <w:rPr>
          <w:rFonts w:cs="Arial"/>
          <w:lang w:eastAsia="ru-RU"/>
        </w:rPr>
        <w:t>160,2</w:t>
      </w:r>
      <w:r w:rsidR="003D589B">
        <w:rPr>
          <w:rFonts w:cs="Arial"/>
          <w:b/>
          <w:lang w:eastAsia="ru-RU"/>
        </w:rPr>
        <w:t xml:space="preserve">  </w:t>
      </w:r>
      <w:r w:rsidR="003D589B">
        <w:rPr>
          <w:rFonts w:cs="Arial"/>
          <w:lang w:eastAsia="ru-RU"/>
        </w:rPr>
        <w:t>к</w:t>
      </w:r>
      <w:r w:rsidRPr="00C533BA">
        <w:rPr>
          <w:rFonts w:cs="Arial"/>
          <w:lang w:eastAsia="ru-RU"/>
        </w:rPr>
        <w:t>в. м</w:t>
      </w:r>
    </w:p>
    <w:p w:rsidR="007B2369" w:rsidRPr="00C533BA" w:rsidRDefault="007B2369" w:rsidP="00C533BA">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t xml:space="preserve">б) жилых помещений (общая площадь квартир)  </w:t>
      </w:r>
      <w:r w:rsidR="006B7125">
        <w:rPr>
          <w:rFonts w:cs="Arial"/>
          <w:lang w:eastAsia="ru-RU"/>
        </w:rPr>
        <w:t>157,6</w:t>
      </w:r>
      <w:r w:rsidRPr="00C533BA">
        <w:rPr>
          <w:rFonts w:cs="Arial"/>
          <w:b/>
          <w:lang w:eastAsia="ru-RU"/>
        </w:rPr>
        <w:t xml:space="preserve">  </w:t>
      </w:r>
      <w:r w:rsidRPr="00C533BA">
        <w:rPr>
          <w:rFonts w:cs="Arial"/>
          <w:lang w:eastAsia="ru-RU"/>
        </w:rPr>
        <w:t>кв. м</w:t>
      </w:r>
    </w:p>
    <w:p w:rsidR="007B2369" w:rsidRPr="00C533BA" w:rsidRDefault="007B2369" w:rsidP="00C533BA">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2369" w:rsidRPr="00C533BA" w:rsidRDefault="007B2369" w:rsidP="00C533BA">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2369" w:rsidRPr="00C533BA" w:rsidRDefault="007B2369" w:rsidP="00C533BA">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7B2369" w:rsidRPr="00C533BA" w:rsidRDefault="007B2369" w:rsidP="00C533BA">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7B2369" w:rsidRPr="00C533BA" w:rsidRDefault="007B2369" w:rsidP="00C533BA">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006B7125" w:rsidRPr="006B7125">
        <w:rPr>
          <w:rFonts w:cs="Arial"/>
          <w:lang w:eastAsia="ru-RU"/>
        </w:rPr>
        <w:t>1800</w:t>
      </w:r>
      <w:r w:rsidRPr="006B7125">
        <w:rPr>
          <w:rFonts w:cs="Arial"/>
          <w:lang w:eastAsia="ru-RU"/>
        </w:rPr>
        <w:t xml:space="preserve"> </w:t>
      </w:r>
      <w:proofErr w:type="spellStart"/>
      <w:r w:rsidRPr="006B7125">
        <w:rPr>
          <w:rFonts w:cs="Arial"/>
          <w:lang w:eastAsia="ru-RU"/>
        </w:rPr>
        <w:t>к</w:t>
      </w:r>
      <w:r w:rsidRPr="00C533BA">
        <w:rPr>
          <w:rFonts w:cs="Arial"/>
          <w:lang w:eastAsia="ru-RU"/>
        </w:rPr>
        <w:t>в.м</w:t>
      </w:r>
      <w:proofErr w:type="spellEnd"/>
      <w:r w:rsidRPr="00C533BA">
        <w:rPr>
          <w:rFonts w:cs="Arial"/>
          <w:lang w:eastAsia="ru-RU"/>
        </w:rPr>
        <w:t>.</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r w:rsidR="006B7125" w:rsidRPr="006B7125">
        <w:rPr>
          <w:rFonts w:cs="Arial"/>
          <w:lang w:eastAsia="ru-RU"/>
        </w:rPr>
        <w:t>29:07:163101:329</w:t>
      </w:r>
    </w:p>
    <w:p w:rsidR="007B2369" w:rsidRPr="00C533BA" w:rsidRDefault="007B2369" w:rsidP="00C533BA">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B2369" w:rsidRPr="00C533BA" w:rsidTr="00014E6E">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6B7125">
            <w:pPr>
              <w:suppressAutoHyphens w:val="0"/>
              <w:spacing w:after="0" w:line="276" w:lineRule="auto"/>
              <w:jc w:val="center"/>
              <w:rPr>
                <w:rFonts w:cs="Arial"/>
                <w:lang w:eastAsia="ru-RU"/>
              </w:rPr>
            </w:pPr>
            <w:r w:rsidRPr="00C533BA">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6B7125">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6B7125">
            <w:pPr>
              <w:suppressAutoHyphens w:val="0"/>
              <w:spacing w:after="0" w:line="276" w:lineRule="auto"/>
              <w:ind w:left="57"/>
              <w:jc w:val="left"/>
              <w:rPr>
                <w:rFonts w:cs="Arial"/>
                <w:lang w:eastAsia="ru-RU"/>
              </w:rPr>
            </w:pPr>
            <w:r>
              <w:rPr>
                <w:rFonts w:cs="Arial"/>
                <w:lang w:eastAsia="ru-RU"/>
              </w:rPr>
              <w:t xml:space="preserve">Сваи, </w:t>
            </w:r>
            <w:proofErr w:type="gramStart"/>
            <w:r>
              <w:rPr>
                <w:rFonts w:cs="Arial"/>
                <w:lang w:eastAsia="ru-RU"/>
              </w:rPr>
              <w:t>монолитный</w:t>
            </w:r>
            <w:proofErr w:type="gramEnd"/>
            <w:r>
              <w:rPr>
                <w:rFonts w:cs="Arial"/>
                <w:lang w:eastAsia="ru-RU"/>
              </w:rPr>
              <w:t>, 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6B7125">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6B7125" w:rsidP="00C533BA">
            <w:pPr>
              <w:suppressAutoHyphens w:val="0"/>
              <w:spacing w:after="0" w:line="276" w:lineRule="auto"/>
              <w:ind w:left="57"/>
              <w:jc w:val="left"/>
              <w:rPr>
                <w:rFonts w:cs="Arial"/>
                <w:lang w:eastAsia="ru-RU"/>
              </w:rPr>
            </w:pPr>
            <w:proofErr w:type="gramStart"/>
            <w:r>
              <w:rPr>
                <w:rFonts w:cs="Arial"/>
                <w:lang w:eastAsia="ru-RU"/>
              </w:rPr>
              <w:t>СИП-панели</w:t>
            </w:r>
            <w:proofErr w:type="gramEnd"/>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6B7125" w:rsidP="00C533BA">
            <w:pPr>
              <w:suppressAutoHyphens w:val="0"/>
              <w:spacing w:after="0" w:line="276" w:lineRule="auto"/>
              <w:ind w:left="57"/>
              <w:jc w:val="left"/>
              <w:rPr>
                <w:rFonts w:cs="Arial"/>
                <w:lang w:eastAsia="ru-RU"/>
              </w:rPr>
            </w:pPr>
            <w:proofErr w:type="spellStart"/>
            <w:r>
              <w:rPr>
                <w:rFonts w:cs="Arial"/>
                <w:lang w:eastAsia="ru-RU"/>
              </w:rPr>
              <w:t>Металлопрофиль</w:t>
            </w:r>
            <w:proofErr w:type="spellEnd"/>
            <w:r>
              <w:rPr>
                <w:rFonts w:cs="Arial"/>
                <w:lang w:eastAsia="ru-RU"/>
              </w:rPr>
              <w:t xml:space="preserve"> обшитый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7B2369" w:rsidRPr="00C533BA" w:rsidTr="00014E6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tcBorders>
              <w:top w:val="nil"/>
              <w:left w:val="single" w:sz="4" w:space="0" w:color="auto"/>
              <w:bottom w:val="nil"/>
              <w:right w:val="single" w:sz="4" w:space="0" w:color="auto"/>
            </w:tcBorders>
          </w:tcPr>
          <w:p w:rsidR="007B2369" w:rsidRPr="00C533BA" w:rsidRDefault="006B7125" w:rsidP="00C533BA">
            <w:pPr>
              <w:suppressAutoHyphens w:val="0"/>
              <w:spacing w:after="0" w:line="276" w:lineRule="auto"/>
              <w:ind w:left="57"/>
              <w:jc w:val="left"/>
              <w:rPr>
                <w:rFonts w:cs="Arial"/>
                <w:lang w:eastAsia="ru-RU"/>
              </w:rPr>
            </w:pPr>
            <w:r>
              <w:rPr>
                <w:rFonts w:cs="Arial"/>
                <w:lang w:eastAsia="ru-RU"/>
              </w:rPr>
              <w:t>Деревянные</w:t>
            </w:r>
          </w:p>
        </w:tc>
        <w:tc>
          <w:tcPr>
            <w:tcW w:w="2977" w:type="dxa"/>
            <w:tcBorders>
              <w:top w:val="nil"/>
              <w:left w:val="single" w:sz="4" w:space="0" w:color="auto"/>
              <w:bottom w:val="nil"/>
              <w:right w:val="single" w:sz="4" w:space="0" w:color="auto"/>
            </w:tcBorders>
          </w:tcPr>
          <w:p w:rsidR="007B2369" w:rsidRPr="00C533BA" w:rsidRDefault="006B7125" w:rsidP="00C533BA">
            <w:pPr>
              <w:suppressAutoHyphens w:val="0"/>
              <w:spacing w:after="0" w:line="276" w:lineRule="auto"/>
              <w:ind w:left="57"/>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proofErr w:type="spellStart"/>
            <w:r>
              <w:rPr>
                <w:rFonts w:cs="Arial"/>
                <w:lang w:eastAsia="ru-RU"/>
              </w:rPr>
              <w:t>Профнастил</w:t>
            </w:r>
            <w:proofErr w:type="spellEnd"/>
            <w:r>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СИП панели, в жилых комнатах постелен ламинат, в сан. </w:t>
            </w:r>
            <w:proofErr w:type="gramStart"/>
            <w:r>
              <w:rPr>
                <w:rFonts w:cs="Arial"/>
                <w:lang w:eastAsia="ru-RU"/>
              </w:rPr>
              <w:t>Узлах</w:t>
            </w:r>
            <w:proofErr w:type="gramEnd"/>
            <w:r>
              <w:rPr>
                <w:rFonts w:cs="Arial"/>
                <w:lang w:eastAsia="ru-RU"/>
              </w:rPr>
              <w:t xml:space="preserve"> - плитка</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p w:rsidR="007B2369" w:rsidRPr="00C533BA" w:rsidRDefault="007B2369" w:rsidP="00C533BA">
            <w:pPr>
              <w:suppressAutoHyphens w:val="0"/>
              <w:spacing w:after="0" w:line="276" w:lineRule="auto"/>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Обшито </w:t>
            </w:r>
            <w:proofErr w:type="spellStart"/>
            <w:r>
              <w:rPr>
                <w:rFonts w:cs="Arial"/>
                <w:lang w:eastAsia="ru-RU"/>
              </w:rPr>
              <w:t>гипсокартоном</w:t>
            </w:r>
            <w:proofErr w:type="spellEnd"/>
            <w:r>
              <w:rPr>
                <w:rFonts w:cs="Arial"/>
                <w:lang w:eastAsia="ru-RU"/>
              </w:rPr>
              <w:t>, оклеено, окрашено</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014E6E">
            <w:pPr>
              <w:suppressAutoHyphens w:val="0"/>
              <w:spacing w:after="0" w:line="276" w:lineRule="auto"/>
              <w:ind w:left="57"/>
              <w:jc w:val="left"/>
              <w:rPr>
                <w:rFonts w:cs="Arial"/>
                <w:lang w:eastAsia="ru-RU"/>
              </w:rPr>
            </w:pPr>
            <w:r>
              <w:rPr>
                <w:rFonts w:cs="Arial"/>
                <w:lang w:eastAsia="ru-RU"/>
              </w:rPr>
              <w:t>Состояние хорошее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Обшито </w:t>
            </w:r>
            <w:proofErr w:type="spellStart"/>
            <w:r>
              <w:rPr>
                <w:rFonts w:cs="Arial"/>
                <w:lang w:eastAsia="ru-RU"/>
              </w:rPr>
              <w:t>сайдингом</w:t>
            </w:r>
            <w:proofErr w:type="spellEnd"/>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D741E1">
            <w:pPr>
              <w:suppressAutoHyphens w:val="0"/>
              <w:spacing w:after="0" w:line="276" w:lineRule="auto"/>
              <w:ind w:left="993" w:hanging="993"/>
              <w:jc w:val="left"/>
              <w:rPr>
                <w:rFonts w:cs="Arial"/>
                <w:lang w:eastAsia="ru-RU"/>
              </w:rPr>
            </w:pPr>
            <w:r w:rsidRPr="00C533BA">
              <w:rPr>
                <w:rFonts w:cs="Arial"/>
                <w:lang w:eastAsia="ru-RU"/>
              </w:rPr>
              <w:t>Вентиляция</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220/380В открытая проводка по </w:t>
            </w:r>
            <w:proofErr w:type="gramStart"/>
            <w:r>
              <w:rPr>
                <w:rFonts w:cs="Arial"/>
                <w:lang w:eastAsia="ru-RU"/>
              </w:rPr>
              <w:t>кабель-каналам</w:t>
            </w:r>
            <w:proofErr w:type="gramEnd"/>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удовлетворительное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lastRenderedPageBreak/>
              <w:t>электроснабжение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 xml:space="preserve">от скважины - </w:t>
            </w:r>
            <w:proofErr w:type="gramStart"/>
            <w:r>
              <w:rPr>
                <w:rFonts w:cs="Arial"/>
                <w:lang w:eastAsia="ru-RU"/>
              </w:rPr>
              <w:t>технический</w:t>
            </w:r>
            <w:proofErr w:type="gramEnd"/>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горячее водоснабжение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sidRPr="00C533BA">
              <w:rPr>
                <w:rFonts w:cs="Arial"/>
                <w:lang w:eastAsia="ru-RU"/>
              </w:rPr>
              <w:t>Нет</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от электричества</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014E6E">
            <w:pPr>
              <w:suppressAutoHyphens w:val="0"/>
              <w:spacing w:after="0" w:line="276" w:lineRule="auto"/>
              <w:ind w:left="57"/>
              <w:jc w:val="left"/>
              <w:rPr>
                <w:rFonts w:cs="Arial"/>
                <w:lang w:eastAsia="ru-RU"/>
              </w:rPr>
            </w:pPr>
            <w:r w:rsidRPr="00C533BA">
              <w:rPr>
                <w:rFonts w:cs="Arial"/>
                <w:lang w:eastAsia="ru-RU"/>
              </w:rPr>
              <w:t xml:space="preserve">11. </w:t>
            </w:r>
            <w:r w:rsidR="00014E6E">
              <w:rPr>
                <w:rFonts w:cs="Arial"/>
                <w:lang w:eastAsia="ru-RU"/>
              </w:rPr>
              <w:t>Прочие р</w:t>
            </w:r>
            <w:r w:rsidRPr="00C533BA">
              <w:rPr>
                <w:rFonts w:cs="Arial"/>
                <w:lang w:eastAsia="ru-RU"/>
              </w:rPr>
              <w:t>а</w:t>
            </w:r>
            <w:r w:rsidR="00014E6E">
              <w:rPr>
                <w:rFonts w:cs="Arial"/>
                <w:lang w:eastAsia="ru-RU"/>
              </w:rPr>
              <w:t>боты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деревянные и металлические</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состояние хорошее</w:t>
            </w:r>
          </w:p>
        </w:tc>
      </w:tr>
    </w:tbl>
    <w:p w:rsidR="00D741E1" w:rsidRDefault="00D741E1" w:rsidP="00BE2B22">
      <w:pPr>
        <w:suppressAutoHyphens w:val="0"/>
        <w:spacing w:after="0" w:line="276" w:lineRule="auto"/>
        <w:jc w:val="center"/>
        <w:rPr>
          <w:rFonts w:cs="Arial"/>
          <w:lang w:eastAsia="ru-RU"/>
        </w:rPr>
      </w:pPr>
    </w:p>
    <w:p w:rsidR="007B2369" w:rsidRPr="00C533BA" w:rsidRDefault="00731486" w:rsidP="00BE2B22">
      <w:pPr>
        <w:suppressAutoHyphens w:val="0"/>
        <w:spacing w:after="0" w:line="276" w:lineRule="auto"/>
        <w:jc w:val="center"/>
        <w:rPr>
          <w:rFonts w:cs="Arial"/>
          <w:lang w:eastAsia="ru-RU"/>
        </w:rPr>
      </w:pPr>
      <w:proofErr w:type="spellStart"/>
      <w:r>
        <w:rPr>
          <w:rFonts w:cs="Arial"/>
          <w:lang w:eastAsia="ru-RU"/>
        </w:rPr>
        <w:t>И.о</w:t>
      </w:r>
      <w:proofErr w:type="spellEnd"/>
      <w:r>
        <w:rPr>
          <w:rFonts w:cs="Arial"/>
          <w:lang w:eastAsia="ru-RU"/>
        </w:rPr>
        <w:t>. з</w:t>
      </w:r>
      <w:r w:rsidR="007B2369" w:rsidRPr="00C533BA">
        <w:rPr>
          <w:rFonts w:cs="Arial"/>
          <w:lang w:eastAsia="ru-RU"/>
        </w:rPr>
        <w:t>аместител</w:t>
      </w:r>
      <w:r>
        <w:rPr>
          <w:rFonts w:cs="Arial"/>
          <w:lang w:eastAsia="ru-RU"/>
        </w:rPr>
        <w:t>я</w:t>
      </w:r>
      <w:r w:rsidR="007B2369" w:rsidRPr="00C533BA">
        <w:rPr>
          <w:rFonts w:cs="Arial"/>
          <w:lang w:eastAsia="ru-RU"/>
        </w:rPr>
        <w:t xml:space="preserve"> главы администрации по инфраструктуре, </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7B2369" w:rsidRPr="00C533BA" w:rsidRDefault="00BE2B22" w:rsidP="00BE2B22">
      <w:pPr>
        <w:suppressAutoHyphens w:val="0"/>
        <w:spacing w:after="0" w:line="276" w:lineRule="auto"/>
        <w:jc w:val="center"/>
        <w:rPr>
          <w:rFonts w:cs="Arial"/>
          <w:lang w:eastAsia="ru-RU"/>
        </w:rPr>
      </w:pPr>
      <w:r>
        <w:rPr>
          <w:rFonts w:cs="Arial"/>
          <w:lang w:eastAsia="ru-RU"/>
        </w:rPr>
        <w:t>начальник</w:t>
      </w:r>
      <w:r w:rsidR="00731486">
        <w:rPr>
          <w:rFonts w:cs="Arial"/>
          <w:lang w:eastAsia="ru-RU"/>
        </w:rPr>
        <w:t>а</w:t>
      </w:r>
      <w:r w:rsidR="00C533BA" w:rsidRPr="00C533BA">
        <w:rPr>
          <w:rFonts w:cs="Arial"/>
          <w:lang w:eastAsia="ru-RU"/>
        </w:rPr>
        <w:t xml:space="preserve"> УИХК</w:t>
      </w:r>
      <w:r w:rsidR="00C533BA">
        <w:rPr>
          <w:rFonts w:cs="Arial"/>
          <w:lang w:eastAsia="ru-RU"/>
        </w:rPr>
        <w:t xml:space="preserve"> </w:t>
      </w:r>
      <w:r w:rsidR="007B2369" w:rsidRPr="00C533BA">
        <w:rPr>
          <w:rFonts w:cs="Arial"/>
          <w:lang w:eastAsia="ru-RU"/>
        </w:rPr>
        <w:t xml:space="preserve">администрации </w:t>
      </w:r>
      <w:proofErr w:type="spellStart"/>
      <w:r w:rsidR="007B2369" w:rsidRPr="00C533BA">
        <w:rPr>
          <w:rFonts w:cs="Arial"/>
          <w:lang w:eastAsia="ru-RU"/>
        </w:rPr>
        <w:t>Котласского</w:t>
      </w:r>
      <w:proofErr w:type="spellEnd"/>
      <w:r w:rsidR="007B2369" w:rsidRPr="00C533BA">
        <w:rPr>
          <w:rFonts w:cs="Arial"/>
          <w:lang w:eastAsia="ru-RU"/>
        </w:rPr>
        <w:t xml:space="preserve"> муниципального округа</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2369" w:rsidRPr="00C533BA" w:rsidTr="00BE2B22">
        <w:tc>
          <w:tcPr>
            <w:tcW w:w="2580" w:type="dxa"/>
            <w:tcBorders>
              <w:top w:val="nil"/>
              <w:left w:val="nil"/>
              <w:bottom w:val="single" w:sz="4" w:space="0" w:color="auto"/>
              <w:right w:val="nil"/>
            </w:tcBorders>
            <w:vAlign w:val="bottom"/>
          </w:tcPr>
          <w:p w:rsidR="007B2369" w:rsidRPr="00C533BA" w:rsidRDefault="007B2369" w:rsidP="00BE2B22">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7B2369" w:rsidRPr="00C533BA" w:rsidRDefault="00731486" w:rsidP="00BE2B22">
            <w:pPr>
              <w:suppressAutoHyphens w:val="0"/>
              <w:spacing w:after="0" w:line="276" w:lineRule="auto"/>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2369" w:rsidRPr="00C533BA" w:rsidTr="00BE2B22">
        <w:tc>
          <w:tcPr>
            <w:tcW w:w="2580"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7B2369" w:rsidRPr="00C533BA" w:rsidRDefault="007B2369" w:rsidP="00C533BA">
      <w:pPr>
        <w:suppressAutoHyphens w:val="0"/>
        <w:spacing w:after="0" w:line="276" w:lineRule="auto"/>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2369" w:rsidRPr="00C533BA" w:rsidTr="00BE2B22">
        <w:tc>
          <w:tcPr>
            <w:tcW w:w="187"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3D589B" w:rsidRDefault="007B2369" w:rsidP="00BE2B22">
      <w:pPr>
        <w:suppressAutoHyphens w:val="0"/>
        <w:spacing w:before="400" w:after="0" w:line="276" w:lineRule="auto"/>
        <w:jc w:val="left"/>
        <w:rPr>
          <w:rFonts w:cs="Arial"/>
          <w:lang w:eastAsia="ru-RU"/>
        </w:rPr>
      </w:pPr>
      <w:r w:rsidRPr="00C533BA">
        <w:rPr>
          <w:rFonts w:cs="Arial"/>
          <w:lang w:eastAsia="ru-RU"/>
        </w:rPr>
        <w:t>М.П.</w:t>
      </w:r>
    </w:p>
    <w:p w:rsidR="003D589B" w:rsidRDefault="003D589B">
      <w:pPr>
        <w:suppressAutoHyphens w:val="0"/>
        <w:spacing w:after="0"/>
        <w:jc w:val="left"/>
        <w:rPr>
          <w:rFonts w:cs="Arial"/>
          <w:lang w:eastAsia="ru-RU"/>
        </w:rPr>
      </w:pPr>
      <w:r>
        <w:rPr>
          <w:rFonts w:cs="Arial"/>
          <w:lang w:eastAsia="ru-RU"/>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BE2B22" w:rsidRPr="00ED6F8A" w:rsidRDefault="00BF0DD7" w:rsidP="00BE2B22">
      <w:pPr>
        <w:autoSpaceDE w:val="0"/>
        <w:spacing w:after="0"/>
        <w:ind w:left="4678"/>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BE2B22"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BE2B22">
      <w:pPr>
        <w:autoSpaceDE w:val="0"/>
        <w:spacing w:after="0"/>
        <w:contextualSpacing/>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 xml:space="preserve">от «___» __________ </w:t>
      </w:r>
      <w:r w:rsidR="003D589B">
        <w:rPr>
          <w:sz w:val="22"/>
          <w:szCs w:val="22"/>
        </w:rPr>
        <w:t>2025</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000D2E" w:rsidP="00092B14">
            <w:pPr>
              <w:suppressAutoHyphens w:val="0"/>
              <w:spacing w:after="0"/>
              <w:jc w:val="center"/>
              <w:rPr>
                <w:color w:val="000000"/>
                <w:lang w:eastAsia="ru-RU"/>
              </w:rPr>
            </w:pPr>
            <w:r>
              <w:rPr>
                <w:color w:val="000000"/>
                <w:lang w:eastAsia="ru-RU"/>
              </w:rPr>
              <w:t>1,10</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092B14">
            <w:pPr>
              <w:suppressAutoHyphens w:val="0"/>
              <w:spacing w:after="0"/>
              <w:jc w:val="left"/>
              <w:rPr>
                <w:color w:val="000000"/>
                <w:lang w:eastAsia="ru-RU"/>
              </w:rPr>
            </w:pPr>
            <w:r w:rsidRPr="007F019E">
              <w:rPr>
                <w:color w:val="000000"/>
                <w:sz w:val="22"/>
                <w:szCs w:val="22"/>
                <w:lang w:eastAsia="ru-RU"/>
              </w:rPr>
              <w:t xml:space="preserve">Проведение технических </w:t>
            </w:r>
            <w:r w:rsidRPr="007F019E">
              <w:rPr>
                <w:color w:val="000000"/>
                <w:sz w:val="22"/>
                <w:szCs w:val="22"/>
                <w:lang w:eastAsia="ru-RU"/>
              </w:rPr>
              <w:lastRenderedPageBreak/>
              <w:t>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000D2E" w:rsidP="00092B14">
            <w:pPr>
              <w:suppressAutoHyphens w:val="0"/>
              <w:spacing w:after="0"/>
              <w:jc w:val="center"/>
              <w:rPr>
                <w:color w:val="000000"/>
                <w:lang w:eastAsia="ru-RU"/>
              </w:rPr>
            </w:pPr>
            <w:r>
              <w:rPr>
                <w:color w:val="000000"/>
                <w:lang w:eastAsia="ru-RU"/>
              </w:rPr>
              <w:t>1,46</w:t>
            </w:r>
          </w:p>
        </w:tc>
      </w:tr>
      <w:tr w:rsidR="007A51EE" w:rsidRPr="00ED6F8A" w:rsidTr="00000D2E">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515D09" w:rsidP="00092B14">
            <w:pPr>
              <w:suppressAutoHyphens w:val="0"/>
              <w:spacing w:after="0"/>
              <w:jc w:val="center"/>
              <w:rPr>
                <w:color w:val="000000"/>
                <w:lang w:eastAsia="ru-RU"/>
              </w:rPr>
            </w:pPr>
            <w:r>
              <w:rPr>
                <w:color w:val="000000"/>
                <w:lang w:eastAsia="ru-RU"/>
              </w:rPr>
              <w:lastRenderedPageBreak/>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7A51EE" w:rsidRPr="00140E81" w:rsidRDefault="00000D2E" w:rsidP="00000D2E">
            <w:pPr>
              <w:jc w:val="center"/>
            </w:pPr>
            <w:r w:rsidRPr="00000D2E">
              <w:t>0,95</w:t>
            </w:r>
          </w:p>
        </w:tc>
      </w:tr>
      <w:tr w:rsidR="007A51EE" w:rsidRPr="00ED6F8A" w:rsidTr="00000D2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4</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3B7102" w:rsidP="00000D2E">
            <w:pPr>
              <w:jc w:val="center"/>
            </w:pPr>
            <w:r>
              <w:t>0,10</w:t>
            </w:r>
          </w:p>
        </w:tc>
      </w:tr>
      <w:tr w:rsidR="007A51EE" w:rsidRPr="00ED6F8A" w:rsidTr="00000D2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515D09" w:rsidP="00000D2E">
            <w:pPr>
              <w:jc w:val="center"/>
            </w:pPr>
            <w:r>
              <w:t>0,7</w:t>
            </w:r>
            <w:r w:rsidR="003B7102">
              <w:t>0</w:t>
            </w:r>
          </w:p>
        </w:tc>
      </w:tr>
      <w:tr w:rsidR="007A51EE" w:rsidRPr="00ED6F8A" w:rsidTr="00000D2E">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515D09" w:rsidP="00000D2E">
            <w:pPr>
              <w:jc w:val="center"/>
            </w:pPr>
            <w:r>
              <w:t>4</w:t>
            </w:r>
            <w:r w:rsidR="003B7102">
              <w:t>,50</w:t>
            </w:r>
          </w:p>
        </w:tc>
      </w:tr>
      <w:tr w:rsidR="007A51E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7</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Проведение технических осмотров и устранение незначительных неисправностей системы отопления</w:t>
            </w:r>
          </w:p>
          <w:p w:rsidR="007A51EE" w:rsidRPr="00DD2039" w:rsidRDefault="007A51EE" w:rsidP="00092B14"/>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B7102" w:rsidRPr="00140E81" w:rsidRDefault="00515D09" w:rsidP="003B7102">
            <w:pPr>
              <w:jc w:val="center"/>
            </w:pPr>
            <w:r>
              <w:t>4,39</w:t>
            </w:r>
          </w:p>
        </w:tc>
      </w:tr>
      <w:tr w:rsidR="007A51E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515D09" w:rsidP="00092B14">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515D09"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515D09" w:rsidP="00092B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7A51EE" w:rsidRPr="00140E81" w:rsidRDefault="00000D2E" w:rsidP="00000D2E">
            <w:pPr>
              <w:jc w:val="center"/>
            </w:pPr>
            <w:r>
              <w:t>0,80</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000D2E" w:rsidP="00092B14">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000D2E" w:rsidP="00000D2E">
            <w:pPr>
              <w:jc w:val="center"/>
            </w:pPr>
            <w:r>
              <w:t>2,94</w:t>
            </w:r>
          </w:p>
        </w:tc>
      </w:tr>
      <w:tr w:rsidR="007A51EE" w:rsidRPr="00ED6F8A" w:rsidTr="00092B14">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000D2E" w:rsidP="00000D2E">
            <w:pPr>
              <w:jc w:val="center"/>
            </w:pPr>
            <w:r>
              <w:t>0,21</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000D2E" w:rsidP="00000D2E">
            <w:pPr>
              <w:jc w:val="center"/>
            </w:pPr>
            <w:r>
              <w:t>0,29</w:t>
            </w:r>
          </w:p>
        </w:tc>
      </w:tr>
      <w:tr w:rsidR="00000D2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0D2E" w:rsidRDefault="00000D2E" w:rsidP="00515D09">
            <w:pPr>
              <w:suppressAutoHyphens w:val="0"/>
              <w:spacing w:after="0"/>
              <w:jc w:val="center"/>
              <w:rPr>
                <w:color w:val="000000"/>
                <w:lang w:eastAsia="ru-RU"/>
              </w:rPr>
            </w:pPr>
            <w:r>
              <w:rPr>
                <w:color w:val="000000"/>
                <w:lang w:eastAsia="ru-RU"/>
              </w:rPr>
              <w:t>1</w:t>
            </w:r>
            <w:r w:rsidR="00515D09">
              <w:rPr>
                <w:color w:val="000000"/>
                <w:lang w:eastAsia="ru-RU"/>
              </w:rPr>
              <w:t>2</w:t>
            </w:r>
          </w:p>
        </w:tc>
        <w:tc>
          <w:tcPr>
            <w:tcW w:w="2688" w:type="dxa"/>
            <w:tcBorders>
              <w:top w:val="single" w:sz="4" w:space="0" w:color="auto"/>
              <w:left w:val="nil"/>
              <w:bottom w:val="single" w:sz="4" w:space="0" w:color="auto"/>
              <w:right w:val="single" w:sz="4" w:space="0" w:color="auto"/>
            </w:tcBorders>
            <w:shd w:val="clear" w:color="auto" w:fill="auto"/>
          </w:tcPr>
          <w:p w:rsidR="00000D2E" w:rsidRPr="00DD2039" w:rsidRDefault="00000D2E" w:rsidP="00092B14">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00D2E" w:rsidRDefault="00000D2E" w:rsidP="00000D2E">
            <w:pPr>
              <w:jc w:val="center"/>
            </w:pPr>
            <w:r>
              <w:t>6,91</w:t>
            </w:r>
          </w:p>
        </w:tc>
      </w:tr>
      <w:tr w:rsidR="00000D2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0D2E" w:rsidRDefault="00515D09" w:rsidP="00092B14">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000D2E" w:rsidRDefault="00000D2E" w:rsidP="00092B14">
            <w: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00D2E" w:rsidRDefault="00000D2E" w:rsidP="00000D2E">
            <w:pPr>
              <w:jc w:val="center"/>
            </w:pPr>
            <w:r>
              <w:t>3,23</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000D2E" w:rsidP="00092B14">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000D2E" w:rsidP="00000D2E">
            <w:pPr>
              <w:jc w:val="center"/>
            </w:pPr>
            <w:r>
              <w:t>1,74</w:t>
            </w:r>
          </w:p>
        </w:tc>
      </w:tr>
    </w:tbl>
    <w:p w:rsidR="007B2369" w:rsidRDefault="007B2369" w:rsidP="007A51EE">
      <w:pPr>
        <w:autoSpaceDE w:val="0"/>
        <w:spacing w:after="0"/>
        <w:ind w:left="5670"/>
        <w:contextualSpacing/>
        <w:jc w:val="center"/>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7B2369" w:rsidRPr="00ED6F8A" w:rsidRDefault="007B2369" w:rsidP="007B2369">
      <w:pPr>
        <w:pStyle w:val="a9"/>
        <w:jc w:val="right"/>
        <w:rPr>
          <w:sz w:val="22"/>
          <w:szCs w:val="22"/>
        </w:rPr>
      </w:pPr>
      <w:r w:rsidRPr="00ED6F8A">
        <w:rPr>
          <w:sz w:val="22"/>
          <w:szCs w:val="22"/>
        </w:rPr>
        <w:t>к договору управления</w:t>
      </w:r>
    </w:p>
    <w:p w:rsidR="007B2369" w:rsidRPr="00ED6F8A" w:rsidRDefault="007B2369" w:rsidP="007B2369">
      <w:pPr>
        <w:pStyle w:val="a9"/>
        <w:jc w:val="right"/>
        <w:rPr>
          <w:sz w:val="22"/>
          <w:szCs w:val="22"/>
        </w:rPr>
      </w:pPr>
      <w:r w:rsidRPr="00ED6F8A">
        <w:rPr>
          <w:sz w:val="22"/>
          <w:szCs w:val="22"/>
        </w:rPr>
        <w:t>многоквартирными домами</w:t>
      </w:r>
    </w:p>
    <w:p w:rsidR="007B2369" w:rsidRPr="00ED6F8A" w:rsidRDefault="007B2369" w:rsidP="007B2369">
      <w:pPr>
        <w:pStyle w:val="a9"/>
        <w:jc w:val="right"/>
        <w:rPr>
          <w:sz w:val="22"/>
          <w:szCs w:val="22"/>
        </w:rPr>
      </w:pPr>
      <w:r>
        <w:rPr>
          <w:sz w:val="22"/>
          <w:szCs w:val="22"/>
        </w:rPr>
        <w:t xml:space="preserve">от «___» __________ </w:t>
      </w:r>
      <w:r w:rsidR="003D589B">
        <w:rPr>
          <w:sz w:val="22"/>
          <w:szCs w:val="22"/>
        </w:rPr>
        <w:t>2025</w:t>
      </w:r>
      <w:r w:rsidRPr="00ED6F8A">
        <w:rPr>
          <w:sz w:val="22"/>
          <w:szCs w:val="22"/>
        </w:rPr>
        <w:t xml:space="preserve"> г</w:t>
      </w:r>
    </w:p>
    <w:p w:rsidR="007B2369" w:rsidRPr="00ED6F8A" w:rsidRDefault="007B2369" w:rsidP="007B2369">
      <w:pPr>
        <w:widowControl w:val="0"/>
        <w:suppressAutoHyphens w:val="0"/>
        <w:spacing w:after="0" w:line="304" w:lineRule="auto"/>
        <w:jc w:val="center"/>
        <w:rPr>
          <w:b/>
          <w:bCs/>
          <w:sz w:val="22"/>
          <w:szCs w:val="22"/>
          <w:lang w:eastAsia="ru-RU"/>
        </w:rPr>
      </w:pPr>
    </w:p>
    <w:p w:rsidR="007B2369" w:rsidRPr="00ED6F8A" w:rsidRDefault="007B2369" w:rsidP="007B236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r>
        <w:rPr>
          <w:b/>
          <w:bCs/>
          <w:sz w:val="22"/>
          <w:szCs w:val="22"/>
          <w:lang w:eastAsia="ru-RU"/>
        </w:rPr>
        <w:t>д. Выставка, ул. Молодежная,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7B2369" w:rsidRPr="00ED6F8A" w:rsidTr="00BE2B2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B2369" w:rsidRPr="00ED6F8A" w:rsidTr="00BE2B22">
        <w:trPr>
          <w:trHeight w:val="64"/>
        </w:trPr>
        <w:tc>
          <w:tcPr>
            <w:tcW w:w="97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B2369" w:rsidRPr="00ED6F8A" w:rsidRDefault="007B2369" w:rsidP="00BE2B22">
            <w:pPr>
              <w:suppressAutoHyphens w:val="0"/>
              <w:spacing w:after="0"/>
              <w:jc w:val="center"/>
              <w:rPr>
                <w:b/>
                <w:bCs/>
                <w:color w:val="000000"/>
                <w:lang w:eastAsia="ru-RU"/>
              </w:rPr>
            </w:pPr>
            <w:r w:rsidRPr="00ED6F8A">
              <w:rPr>
                <w:b/>
                <w:bCs/>
                <w:color w:val="000000"/>
                <w:sz w:val="22"/>
                <w:szCs w:val="22"/>
                <w:lang w:eastAsia="ru-RU"/>
              </w:rPr>
              <w:t> </w:t>
            </w:r>
          </w:p>
          <w:p w:rsidR="007B2369" w:rsidRPr="00F83BA4" w:rsidRDefault="007B2369" w:rsidP="00BE2B2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B2369" w:rsidRPr="00ED6F8A" w:rsidRDefault="007B2369" w:rsidP="00BE2B2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B2369" w:rsidRPr="00ED6F8A" w:rsidTr="00BE2B2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1</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7B2369" w:rsidRPr="00ED6F8A" w:rsidRDefault="007B2369" w:rsidP="00BE2B2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B2369" w:rsidRPr="00ED6F8A" w:rsidRDefault="00515D09" w:rsidP="00BE2B22">
            <w:pPr>
              <w:suppressAutoHyphens w:val="0"/>
              <w:spacing w:after="0"/>
              <w:jc w:val="center"/>
              <w:rPr>
                <w:color w:val="000000"/>
                <w:lang w:eastAsia="ru-RU"/>
              </w:rPr>
            </w:pPr>
            <w:r>
              <w:rPr>
                <w:color w:val="000000"/>
                <w:lang w:eastAsia="ru-RU"/>
              </w:rPr>
              <w:t>1,46</w:t>
            </w:r>
          </w:p>
        </w:tc>
      </w:tr>
      <w:tr w:rsidR="007B2369" w:rsidRPr="00ED6F8A" w:rsidTr="00BE2B2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7B2369" w:rsidRPr="00ED6F8A" w:rsidRDefault="007B2369" w:rsidP="00BE2B22">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w:t>
            </w:r>
          </w:p>
        </w:tc>
      </w:tr>
      <w:tr w:rsidR="007B2369" w:rsidRPr="00ED6F8A" w:rsidTr="00BE2B2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2369" w:rsidRPr="00ED6F8A" w:rsidRDefault="00515D09" w:rsidP="00BE2B22">
            <w:pPr>
              <w:suppressAutoHyphens w:val="0"/>
              <w:spacing w:after="0"/>
              <w:jc w:val="left"/>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Pr="00ED6F8A" w:rsidRDefault="00515D09" w:rsidP="00BE2B22">
            <w:pPr>
              <w:suppressAutoHyphens w:val="0"/>
              <w:spacing w:after="0"/>
              <w:jc w:val="center"/>
              <w:rPr>
                <w:color w:val="000000"/>
                <w:lang w:eastAsia="ru-RU"/>
              </w:rPr>
            </w:pPr>
            <w:r>
              <w:rPr>
                <w:color w:val="000000"/>
                <w:lang w:eastAsia="ru-RU"/>
              </w:rPr>
              <w:t>1,09</w:t>
            </w:r>
          </w:p>
        </w:tc>
      </w:tr>
      <w:tr w:rsidR="007B2369" w:rsidRPr="00ED6F8A" w:rsidTr="00BE2B2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B2369" w:rsidRPr="00ED6F8A" w:rsidRDefault="00515D09" w:rsidP="00515D09">
            <w:pPr>
              <w:suppressAutoHyphens w:val="0"/>
              <w:spacing w:after="0"/>
              <w:jc w:val="center"/>
              <w:rPr>
                <w:color w:val="000000"/>
                <w:lang w:eastAsia="ru-RU"/>
              </w:rPr>
            </w:pPr>
            <w:r>
              <w:rPr>
                <w:color w:val="000000"/>
                <w:lang w:eastAsia="ru-RU"/>
              </w:rPr>
              <w:t>2,49</w:t>
            </w:r>
          </w:p>
        </w:tc>
      </w:tr>
      <w:tr w:rsidR="007B2369" w:rsidRPr="00ED6F8A" w:rsidTr="00BE2B22">
        <w:trPr>
          <w:trHeight w:val="651"/>
        </w:trPr>
        <w:tc>
          <w:tcPr>
            <w:tcW w:w="760" w:type="dxa"/>
            <w:tcBorders>
              <w:top w:val="nil"/>
              <w:left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3</w:t>
            </w:r>
          </w:p>
        </w:tc>
        <w:tc>
          <w:tcPr>
            <w:tcW w:w="3821" w:type="dxa"/>
            <w:tcBorders>
              <w:top w:val="nil"/>
              <w:left w:val="nil"/>
              <w:right w:val="single" w:sz="4" w:space="0" w:color="auto"/>
            </w:tcBorders>
            <w:shd w:val="clear" w:color="auto" w:fill="auto"/>
            <w:vAlign w:val="bottom"/>
          </w:tcPr>
          <w:p w:rsidR="007B2369" w:rsidRPr="00ED6F8A" w:rsidRDefault="007B2369" w:rsidP="00BE2B22">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7B2369" w:rsidRPr="00ED6F8A" w:rsidRDefault="00515D09" w:rsidP="00BE2B22">
            <w:pPr>
              <w:suppressAutoHyphens w:val="0"/>
              <w:spacing w:after="0"/>
              <w:jc w:val="center"/>
              <w:rPr>
                <w:color w:val="000000"/>
                <w:lang w:eastAsia="ru-RU"/>
              </w:rPr>
            </w:pPr>
            <w:r>
              <w:rPr>
                <w:color w:val="000000"/>
                <w:lang w:eastAsia="ru-RU"/>
              </w:rPr>
              <w:t>1,41</w:t>
            </w:r>
          </w:p>
        </w:tc>
      </w:tr>
      <w:tr w:rsidR="007B2369" w:rsidRPr="00ED6F8A" w:rsidTr="00BE2B2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4</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6,29</w:t>
            </w: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5</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2,76</w:t>
            </w: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6</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Default="007B2369" w:rsidP="00BE2B2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2,49</w:t>
            </w:r>
          </w:p>
        </w:tc>
      </w:tr>
    </w:tbl>
    <w:p w:rsidR="007B2369" w:rsidRDefault="007B2369" w:rsidP="007B2369">
      <w:pPr>
        <w:autoSpaceDE w:val="0"/>
        <w:spacing w:after="0"/>
        <w:ind w:left="284"/>
        <w:contextualSpacing/>
        <w:jc w:val="left"/>
        <w:rPr>
          <w:sz w:val="22"/>
          <w:szCs w:val="22"/>
        </w:rPr>
      </w:pPr>
    </w:p>
    <w:p w:rsidR="00032DC8" w:rsidRPr="00ED6F8A" w:rsidRDefault="00032DC8" w:rsidP="00032DC8">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032DC8" w:rsidRPr="00ED6F8A" w:rsidRDefault="00032DC8" w:rsidP="00032DC8">
      <w:pPr>
        <w:pStyle w:val="a9"/>
        <w:jc w:val="right"/>
        <w:rPr>
          <w:sz w:val="22"/>
          <w:szCs w:val="22"/>
        </w:rPr>
      </w:pPr>
      <w:r w:rsidRPr="00ED6F8A">
        <w:rPr>
          <w:sz w:val="22"/>
          <w:szCs w:val="22"/>
        </w:rPr>
        <w:t>к договору управления</w:t>
      </w:r>
    </w:p>
    <w:p w:rsidR="00032DC8" w:rsidRPr="00ED6F8A" w:rsidRDefault="00032DC8" w:rsidP="00032DC8">
      <w:pPr>
        <w:pStyle w:val="a9"/>
        <w:jc w:val="right"/>
        <w:rPr>
          <w:sz w:val="22"/>
          <w:szCs w:val="22"/>
        </w:rPr>
      </w:pPr>
      <w:r w:rsidRPr="00ED6F8A">
        <w:rPr>
          <w:sz w:val="22"/>
          <w:szCs w:val="22"/>
        </w:rPr>
        <w:t>многоквартирными домами</w:t>
      </w:r>
    </w:p>
    <w:p w:rsidR="00032DC8" w:rsidRPr="00ED6F8A" w:rsidRDefault="00032DC8" w:rsidP="00032DC8">
      <w:pPr>
        <w:pStyle w:val="a9"/>
        <w:jc w:val="right"/>
        <w:rPr>
          <w:sz w:val="22"/>
          <w:szCs w:val="22"/>
        </w:rPr>
      </w:pPr>
      <w:r w:rsidRPr="00ED6F8A">
        <w:rPr>
          <w:sz w:val="22"/>
          <w:szCs w:val="22"/>
        </w:rPr>
        <w:t xml:space="preserve">от «___» __________ </w:t>
      </w:r>
      <w:r>
        <w:rPr>
          <w:sz w:val="22"/>
          <w:szCs w:val="22"/>
        </w:rPr>
        <w:t>2025</w:t>
      </w:r>
      <w:r w:rsidRPr="00ED6F8A">
        <w:rPr>
          <w:sz w:val="22"/>
          <w:szCs w:val="22"/>
        </w:rPr>
        <w:t xml:space="preserve"> г</w:t>
      </w:r>
    </w:p>
    <w:p w:rsidR="00032DC8" w:rsidRDefault="00032DC8" w:rsidP="00032DC8">
      <w:pPr>
        <w:suppressAutoHyphens w:val="0"/>
        <w:spacing w:after="0"/>
        <w:jc w:val="right"/>
        <w:rPr>
          <w:b/>
          <w:sz w:val="22"/>
          <w:szCs w:val="22"/>
        </w:rPr>
      </w:pPr>
    </w:p>
    <w:p w:rsidR="00032DC8" w:rsidRDefault="00032DC8" w:rsidP="00032DC8">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744E00">
        <w:rPr>
          <w:b/>
          <w:bCs/>
          <w:sz w:val="22"/>
          <w:szCs w:val="22"/>
          <w:lang w:eastAsia="ru-RU"/>
        </w:rPr>
        <w:t xml:space="preserve">, </w:t>
      </w:r>
      <w:r>
        <w:rPr>
          <w:b/>
          <w:bCs/>
          <w:sz w:val="22"/>
          <w:szCs w:val="22"/>
          <w:lang w:eastAsia="ru-RU"/>
        </w:rPr>
        <w:t>д. Выставка, ул. Совхозная, д. 11</w:t>
      </w:r>
      <w:proofErr w:type="gramStart"/>
      <w:r>
        <w:rPr>
          <w:b/>
          <w:bCs/>
          <w:sz w:val="22"/>
          <w:szCs w:val="22"/>
          <w:lang w:eastAsia="ru-RU"/>
        </w:rPr>
        <w:t xml:space="preserve"> А</w:t>
      </w:r>
      <w:proofErr w:type="gramEnd"/>
    </w:p>
    <w:p w:rsidR="00515D09" w:rsidRDefault="00515D09" w:rsidP="00515D09">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88"/>
        <w:gridCol w:w="2355"/>
        <w:gridCol w:w="1564"/>
        <w:gridCol w:w="1276"/>
      </w:tblGrid>
      <w:tr w:rsidR="00515D09" w:rsidRPr="00ED6F8A" w:rsidTr="00EA6F3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15D09" w:rsidRPr="00ED6F8A" w:rsidTr="00EA6F3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Pr>
                <w:color w:val="000000"/>
                <w:lang w:eastAsia="ru-RU"/>
              </w:rPr>
              <w:t>1,10</w:t>
            </w:r>
          </w:p>
        </w:tc>
      </w:tr>
      <w:tr w:rsidR="00515D09" w:rsidRPr="00ED6F8A" w:rsidTr="00EA6F3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7F019E" w:rsidRDefault="00515D09" w:rsidP="00EA6F3A">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Default="00515D09" w:rsidP="00EA6F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Default="00515D09" w:rsidP="00EA6F3A">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EA6F3A">
            <w:pPr>
              <w:suppressAutoHyphens w:val="0"/>
              <w:spacing w:after="0"/>
              <w:jc w:val="center"/>
              <w:rPr>
                <w:color w:val="000000"/>
                <w:lang w:eastAsia="ru-RU"/>
              </w:rPr>
            </w:pPr>
            <w:r>
              <w:rPr>
                <w:color w:val="000000"/>
                <w:lang w:eastAsia="ru-RU"/>
              </w:rPr>
              <w:t>1,46</w:t>
            </w:r>
          </w:p>
        </w:tc>
      </w:tr>
      <w:tr w:rsidR="00515D09" w:rsidRPr="00ED6F8A" w:rsidTr="00EA6F3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EA6F3A">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rsidRPr="00000D2E">
              <w:t>0,95</w:t>
            </w:r>
          </w:p>
        </w:tc>
      </w:tr>
      <w:tr w:rsidR="00515D09" w:rsidRPr="00ED6F8A" w:rsidTr="00EA6F3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515D09" w:rsidRPr="00ED6F8A" w:rsidRDefault="00515D09" w:rsidP="00EA6F3A">
            <w:pPr>
              <w:suppressAutoHyphens w:val="0"/>
              <w:spacing w:after="0"/>
              <w:jc w:val="center"/>
              <w:rPr>
                <w:color w:val="000000"/>
                <w:lang w:eastAsia="ru-RU"/>
              </w:rPr>
            </w:pPr>
            <w:r>
              <w:rPr>
                <w:color w:val="000000"/>
                <w:sz w:val="22"/>
                <w:szCs w:val="22"/>
                <w:lang w:eastAsia="ru-RU"/>
              </w:rPr>
              <w:t>4</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EA6F3A">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t>0,10</w:t>
            </w:r>
          </w:p>
        </w:tc>
      </w:tr>
      <w:tr w:rsidR="00515D09" w:rsidRPr="00ED6F8A" w:rsidTr="00EA6F3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515D09" w:rsidRPr="00ED6F8A" w:rsidRDefault="00515D09" w:rsidP="00EA6F3A">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EA6F3A">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t>0,70</w:t>
            </w:r>
          </w:p>
        </w:tc>
      </w:tr>
      <w:tr w:rsidR="00515D09" w:rsidRPr="00ED6F8A" w:rsidTr="00EA6F3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515D09" w:rsidRPr="00ED6F8A" w:rsidRDefault="00515D09" w:rsidP="00EA6F3A">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EA6F3A">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t>4,50</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EA6F3A">
            <w:pPr>
              <w:suppressAutoHyphens w:val="0"/>
              <w:spacing w:after="0"/>
              <w:jc w:val="center"/>
              <w:rPr>
                <w:color w:val="000000"/>
                <w:lang w:eastAsia="ru-RU"/>
              </w:rPr>
            </w:pPr>
            <w:r>
              <w:rPr>
                <w:color w:val="000000"/>
                <w:lang w:eastAsia="ru-RU"/>
              </w:rPr>
              <w:t>7</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EA6F3A">
            <w:r>
              <w:t>Проведение технических осмотров и устранение незначительных неисправностей системы отопления</w:t>
            </w:r>
          </w:p>
          <w:p w:rsidR="00515D09" w:rsidRPr="00DD2039" w:rsidRDefault="00515D09" w:rsidP="00EA6F3A"/>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t>4,39</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EA6F3A">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EA6F3A">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EA6F3A">
            <w:pPr>
              <w:jc w:val="center"/>
            </w:pPr>
            <w:r>
              <w:t>0,80</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EA6F3A">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EA6F3A">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Pr="007F019E"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15D09" w:rsidRPr="00140E81" w:rsidRDefault="00515D09" w:rsidP="00EA6F3A">
            <w:pPr>
              <w:jc w:val="center"/>
            </w:pPr>
            <w:r>
              <w:t>2,94</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515D09">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EA6F3A">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Default="00515D09" w:rsidP="00EA6F3A">
            <w:pPr>
              <w:jc w:val="center"/>
            </w:pPr>
            <w:r>
              <w:t>6,91</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EA6F3A">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EA6F3A">
            <w: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Default="00515D09" w:rsidP="00EA6F3A">
            <w:pPr>
              <w:jc w:val="center"/>
            </w:pPr>
            <w:r>
              <w:t>3,23</w:t>
            </w:r>
          </w:p>
        </w:tc>
      </w:tr>
      <w:tr w:rsidR="00515D09" w:rsidRPr="00ED6F8A" w:rsidTr="00EA6F3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EA6F3A">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EA6F3A">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EA6F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15D09" w:rsidRDefault="00515D09" w:rsidP="00EA6F3A">
            <w:pPr>
              <w:jc w:val="center"/>
            </w:pPr>
            <w:r>
              <w:t>1,74</w:t>
            </w:r>
          </w:p>
        </w:tc>
      </w:tr>
    </w:tbl>
    <w:p w:rsidR="00032DC8" w:rsidRPr="00ED6F8A" w:rsidRDefault="00032DC8" w:rsidP="007B2369">
      <w:pPr>
        <w:autoSpaceDE w:val="0"/>
        <w:spacing w:after="0"/>
        <w:ind w:left="284"/>
        <w:contextualSpacing/>
        <w:jc w:val="left"/>
        <w:rPr>
          <w:sz w:val="22"/>
          <w:szCs w:val="22"/>
        </w:rPr>
      </w:pPr>
    </w:p>
    <w:p w:rsidR="00C533BA" w:rsidRDefault="00C533BA">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p w:rsidR="00C533BA" w:rsidRDefault="00C533BA" w:rsidP="00B44AB3">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6090"/>
              <w:gridCol w:w="2496"/>
            </w:tblGrid>
            <w:tr w:rsidR="00590AD5" w:rsidRPr="00FB420E" w:rsidTr="00590AD5">
              <w:trPr>
                <w:trHeight w:val="864"/>
              </w:trPr>
              <w:tc>
                <w:tcPr>
                  <w:tcW w:w="1024" w:type="dxa"/>
                  <w:tcBorders>
                    <w:top w:val="single" w:sz="6" w:space="0" w:color="auto"/>
                    <w:left w:val="single" w:sz="6" w:space="0" w:color="auto"/>
                    <w:bottom w:val="single" w:sz="6" w:space="0" w:color="auto"/>
                    <w:right w:val="single" w:sz="6" w:space="0" w:color="auto"/>
                  </w:tcBorders>
                </w:tcPr>
                <w:p w:rsidR="00590AD5" w:rsidRPr="00D67786" w:rsidRDefault="00590AD5"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6090" w:type="dxa"/>
                  <w:tcBorders>
                    <w:top w:val="single" w:sz="6" w:space="0" w:color="auto"/>
                    <w:left w:val="single" w:sz="6" w:space="0" w:color="auto"/>
                    <w:bottom w:val="single" w:sz="6" w:space="0" w:color="auto"/>
                    <w:right w:val="single" w:sz="6" w:space="0" w:color="auto"/>
                  </w:tcBorders>
                </w:tcPr>
                <w:p w:rsidR="00590AD5" w:rsidRPr="00D67786" w:rsidRDefault="00590AD5" w:rsidP="00032DC8">
                  <w:pPr>
                    <w:jc w:val="center"/>
                    <w:rPr>
                      <w:rFonts w:eastAsia="Calibri"/>
                    </w:rPr>
                  </w:pPr>
                  <w:r w:rsidRPr="00D67786">
                    <w:rPr>
                      <w:rFonts w:eastAsia="Calibri"/>
                    </w:rPr>
                    <w:t>Наименование работ,</w:t>
                  </w:r>
                  <w:r>
                    <w:rPr>
                      <w:rFonts w:eastAsia="Calibri"/>
                    </w:rPr>
                    <w:t xml:space="preserve"> </w:t>
                  </w:r>
                  <w:r w:rsidRPr="00D67786">
                    <w:rPr>
                      <w:rFonts w:eastAsia="Calibri"/>
                    </w:rPr>
                    <w:t>услуг</w:t>
                  </w:r>
                </w:p>
              </w:tc>
              <w:tc>
                <w:tcPr>
                  <w:tcW w:w="2496" w:type="dxa"/>
                  <w:tcBorders>
                    <w:top w:val="single" w:sz="6" w:space="0" w:color="auto"/>
                    <w:left w:val="single" w:sz="6" w:space="0" w:color="auto"/>
                    <w:bottom w:val="single" w:sz="6" w:space="0" w:color="auto"/>
                    <w:right w:val="single" w:sz="6" w:space="0" w:color="auto"/>
                  </w:tcBorders>
                </w:tcPr>
                <w:p w:rsidR="00590AD5" w:rsidRPr="00D67786" w:rsidRDefault="00590AD5" w:rsidP="00032DC8">
                  <w:pPr>
                    <w:jc w:val="cente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1</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1,10</w:t>
                  </w:r>
                </w:p>
              </w:tc>
            </w:tr>
            <w:tr w:rsidR="00590AD5" w:rsidRPr="00FB420E" w:rsidTr="00590AD5">
              <w:trPr>
                <w:trHeight w:val="504"/>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2</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1,46</w:t>
                  </w:r>
                </w:p>
              </w:tc>
            </w:tr>
            <w:tr w:rsidR="00590AD5" w:rsidRPr="00FB420E" w:rsidTr="00590AD5">
              <w:trPr>
                <w:trHeight w:val="992"/>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3</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11,44</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4</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6,91</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5</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Дератизация и дезинсекция</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0,50</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6</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Вывоз ЖБО</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2,94</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t>7</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Услуги по управлению МКД</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3,23</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t>8</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Текущий ремонт</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1,74</w:t>
                  </w:r>
                </w:p>
              </w:tc>
            </w:tr>
            <w:tr w:rsidR="00590AD5" w:rsidRPr="00590AD5"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D67786" w:rsidRDefault="00590AD5" w:rsidP="00D67786">
                  <w:pPr>
                    <w:rPr>
                      <w:rFonts w:eastAsia="Calibri"/>
                    </w:rPr>
                  </w:pPr>
                </w:p>
              </w:tc>
              <w:tc>
                <w:tcPr>
                  <w:tcW w:w="6090" w:type="dxa"/>
                  <w:tcBorders>
                    <w:top w:val="single" w:sz="6" w:space="0" w:color="auto"/>
                    <w:left w:val="single" w:sz="6" w:space="0" w:color="auto"/>
                    <w:bottom w:val="single" w:sz="6" w:space="0" w:color="auto"/>
                    <w:right w:val="single" w:sz="6" w:space="0" w:color="auto"/>
                  </w:tcBorders>
                </w:tcPr>
                <w:p w:rsidR="00590AD5" w:rsidRPr="00A017AB" w:rsidRDefault="00590AD5" w:rsidP="00D67786">
                  <w:pPr>
                    <w:rPr>
                      <w:rFonts w:eastAsia="Calibri"/>
                      <w:b/>
                    </w:rPr>
                  </w:pPr>
                  <w:r w:rsidRPr="00A017AB">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590AD5" w:rsidRPr="00A017AB" w:rsidRDefault="00590AD5" w:rsidP="00590AD5">
                  <w:pPr>
                    <w:jc w:val="center"/>
                    <w:rPr>
                      <w:b/>
                    </w:rPr>
                  </w:pPr>
                  <w:r w:rsidRPr="00A017AB">
                    <w:rPr>
                      <w:b/>
                    </w:rPr>
                    <w:t>29,32</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7B2369" w:rsidRPr="00ED6F8A" w:rsidRDefault="007B2369" w:rsidP="007B236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B2369" w:rsidRPr="00ED6F8A" w:rsidTr="00BE2B22">
        <w:trPr>
          <w:trHeight w:val="690"/>
        </w:trPr>
        <w:tc>
          <w:tcPr>
            <w:tcW w:w="10916" w:type="dxa"/>
            <w:tcBorders>
              <w:top w:val="nil"/>
              <w:left w:val="nil"/>
              <w:bottom w:val="nil"/>
              <w:right w:val="nil"/>
            </w:tcBorders>
            <w:shd w:val="clear" w:color="auto" w:fill="auto"/>
            <w:vAlign w:val="bottom"/>
            <w:hideMark/>
          </w:tcPr>
          <w:p w:rsidR="007B2369" w:rsidRPr="00ED6F8A" w:rsidRDefault="007B2369" w:rsidP="00BE2B22">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2369" w:rsidRPr="00ED6F8A" w:rsidRDefault="007B2369" w:rsidP="00BE2B22">
            <w:pPr>
              <w:suppressAutoHyphens w:val="0"/>
              <w:spacing w:after="0"/>
              <w:jc w:val="center"/>
              <w:rPr>
                <w:b/>
                <w:bCs/>
                <w:color w:val="000000"/>
                <w:lang w:eastAsia="ru-RU"/>
              </w:rPr>
            </w:pPr>
          </w:p>
          <w:p w:rsidR="007B2369" w:rsidRPr="00ED6F8A" w:rsidRDefault="007B2369" w:rsidP="00BE2B22">
            <w:pPr>
              <w:suppressAutoHyphens w:val="0"/>
              <w:spacing w:after="0"/>
              <w:jc w:val="center"/>
              <w:rPr>
                <w:b/>
                <w:bCs/>
                <w:color w:val="000000"/>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r>
    </w:tbl>
    <w:p w:rsidR="007B2369" w:rsidRPr="00ED6F8A" w:rsidRDefault="007B2369" w:rsidP="007B2369">
      <w:pPr>
        <w:autoSpaceDE w:val="0"/>
        <w:spacing w:after="0"/>
        <w:ind w:firstLine="709"/>
        <w:contextualSpacing/>
        <w:jc w:val="center"/>
        <w:rPr>
          <w:b/>
          <w:sz w:val="22"/>
          <w:szCs w:val="22"/>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д. Выставка, ул. Молодежная, д. 19</w:t>
      </w:r>
    </w:p>
    <w:p w:rsidR="007B2369" w:rsidRDefault="007B2369" w:rsidP="007B2369">
      <w:pPr>
        <w:autoSpaceDE w:val="0"/>
        <w:spacing w:after="0"/>
        <w:ind w:left="5670"/>
        <w:contextualSpacing/>
        <w:jc w:val="right"/>
        <w:rPr>
          <w:b/>
          <w:sz w:val="22"/>
          <w:szCs w:val="22"/>
        </w:rPr>
      </w:pPr>
    </w:p>
    <w:tbl>
      <w:tblPr>
        <w:tblW w:w="9848" w:type="dxa"/>
        <w:tblInd w:w="113" w:type="dxa"/>
        <w:tblLook w:val="04A0" w:firstRow="1" w:lastRow="0" w:firstColumn="1" w:lastColumn="0" w:noHBand="0" w:noVBand="1"/>
      </w:tblPr>
      <w:tblGrid>
        <w:gridCol w:w="960"/>
        <w:gridCol w:w="6548"/>
        <w:gridCol w:w="2340"/>
      </w:tblGrid>
      <w:tr w:rsidR="00590AD5" w:rsidRPr="00163B2F" w:rsidTr="00590A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8" w:type="dxa"/>
            <w:tcBorders>
              <w:top w:val="single" w:sz="4" w:space="0" w:color="auto"/>
              <w:left w:val="nil"/>
              <w:bottom w:val="single" w:sz="4" w:space="0" w:color="auto"/>
              <w:right w:val="single" w:sz="4" w:space="0" w:color="auto"/>
            </w:tcBorders>
            <w:shd w:val="clear" w:color="auto" w:fill="auto"/>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590AD5" w:rsidRPr="00163B2F" w:rsidTr="00590AD5">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1</w:t>
            </w:r>
          </w:p>
        </w:tc>
        <w:tc>
          <w:tcPr>
            <w:tcW w:w="6548" w:type="dxa"/>
            <w:tcBorders>
              <w:top w:val="nil"/>
              <w:left w:val="nil"/>
              <w:bottom w:val="single" w:sz="4" w:space="0" w:color="auto"/>
              <w:right w:val="single" w:sz="4" w:space="0" w:color="auto"/>
            </w:tcBorders>
            <w:shd w:val="clear" w:color="auto" w:fill="auto"/>
            <w:hideMark/>
          </w:tcPr>
          <w:p w:rsidR="00590AD5" w:rsidRPr="00C40CC9" w:rsidRDefault="00590AD5" w:rsidP="00BE2B22">
            <w:pPr>
              <w:jc w:val="left"/>
            </w:pPr>
            <w:r w:rsidRPr="00C40CC9">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1,46</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2</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4,99</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3</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6,29</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4</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Услуги по управлению</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2,76</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5</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Вывоз ЖБО</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2,49</w:t>
            </w:r>
          </w:p>
        </w:tc>
      </w:tr>
      <w:tr w:rsidR="00590AD5" w:rsidRPr="00163B2F" w:rsidTr="00590AD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AD5" w:rsidRPr="00C40CC9" w:rsidRDefault="00590AD5" w:rsidP="00BE2B22">
            <w:pPr>
              <w:suppressAutoHyphens w:val="0"/>
              <w:spacing w:after="0"/>
              <w:jc w:val="right"/>
              <w:rPr>
                <w:color w:val="000000"/>
                <w:lang w:eastAsia="ru-RU"/>
              </w:rPr>
            </w:pPr>
          </w:p>
        </w:tc>
        <w:tc>
          <w:tcPr>
            <w:tcW w:w="6548" w:type="dxa"/>
            <w:tcBorders>
              <w:top w:val="single" w:sz="4" w:space="0" w:color="auto"/>
              <w:left w:val="nil"/>
              <w:bottom w:val="single" w:sz="4" w:space="0" w:color="auto"/>
              <w:right w:val="single" w:sz="4" w:space="0" w:color="auto"/>
            </w:tcBorders>
            <w:shd w:val="clear" w:color="auto" w:fill="auto"/>
            <w:noWrap/>
            <w:vAlign w:val="bottom"/>
          </w:tcPr>
          <w:p w:rsidR="00590AD5" w:rsidRPr="00A017AB" w:rsidRDefault="00590AD5" w:rsidP="00BE2B22">
            <w:pPr>
              <w:suppressAutoHyphens w:val="0"/>
              <w:spacing w:after="0"/>
              <w:jc w:val="left"/>
              <w:rPr>
                <w:b/>
                <w:bCs/>
                <w:color w:val="000000"/>
                <w:lang w:eastAsia="ru-RU"/>
              </w:rPr>
            </w:pPr>
            <w:r w:rsidRPr="00A017AB">
              <w:rPr>
                <w:b/>
                <w:bCs/>
                <w:color w:val="000000"/>
                <w:lang w:eastAsia="ru-RU"/>
              </w:rPr>
              <w:t>Итого тариф по дом</w:t>
            </w:r>
            <w:proofErr w:type="gramStart"/>
            <w:r w:rsidRPr="00A017AB">
              <w:rPr>
                <w:b/>
                <w:bCs/>
                <w:color w:val="000000"/>
                <w:lang w:eastAsia="ru-RU"/>
              </w:rPr>
              <w:t>у(</w:t>
            </w:r>
            <w:proofErr w:type="gramEnd"/>
            <w:r w:rsidRPr="00A017AB">
              <w:rPr>
                <w:b/>
                <w:bCs/>
                <w:color w:val="000000"/>
                <w:lang w:eastAsia="ru-RU"/>
              </w:rPr>
              <w:t>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90AD5" w:rsidRPr="00A017AB" w:rsidRDefault="00590AD5" w:rsidP="00BE2B22">
            <w:pPr>
              <w:suppressAutoHyphens w:val="0"/>
              <w:spacing w:after="0"/>
              <w:jc w:val="center"/>
              <w:rPr>
                <w:b/>
                <w:bCs/>
                <w:color w:val="000000"/>
                <w:lang w:eastAsia="ru-RU"/>
              </w:rPr>
            </w:pPr>
            <w:r w:rsidRPr="00A017AB">
              <w:rPr>
                <w:b/>
                <w:bCs/>
                <w:color w:val="000000"/>
                <w:lang w:eastAsia="ru-RU"/>
              </w:rPr>
              <w:t>17,99</w:t>
            </w:r>
          </w:p>
        </w:tc>
      </w:tr>
    </w:tbl>
    <w:p w:rsidR="00032DC8" w:rsidRDefault="00032DC8">
      <w:pPr>
        <w:suppressAutoHyphens w:val="0"/>
        <w:spacing w:after="0"/>
        <w:jc w:val="left"/>
        <w:rPr>
          <w:rFonts w:eastAsia="Arial Unicode MS"/>
          <w:color w:val="000000"/>
          <w:sz w:val="22"/>
          <w:szCs w:val="22"/>
          <w:lang w:eastAsia="ru-RU" w:bidi="ru-RU"/>
        </w:rPr>
      </w:pPr>
    </w:p>
    <w:p w:rsidR="00032DC8" w:rsidRDefault="00032DC8">
      <w:pPr>
        <w:suppressAutoHyphens w:val="0"/>
        <w:spacing w:after="0"/>
        <w:jc w:val="left"/>
        <w:rPr>
          <w:b/>
          <w:sz w:val="22"/>
          <w:szCs w:val="22"/>
        </w:rPr>
      </w:pPr>
      <w:r>
        <w:rPr>
          <w:b/>
          <w:sz w:val="22"/>
          <w:szCs w:val="22"/>
        </w:rPr>
        <w:br w:type="page"/>
      </w:r>
    </w:p>
    <w:p w:rsidR="00032DC8" w:rsidRPr="00ED6F8A" w:rsidRDefault="00032DC8" w:rsidP="00032DC8">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3)</w:t>
      </w:r>
    </w:p>
    <w:p w:rsidR="00032DC8" w:rsidRPr="00ED6F8A" w:rsidRDefault="00032DC8" w:rsidP="00032DC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032DC8" w:rsidRPr="00ED6F8A" w:rsidTr="00C61874">
        <w:trPr>
          <w:trHeight w:val="690"/>
        </w:trPr>
        <w:tc>
          <w:tcPr>
            <w:tcW w:w="10916" w:type="dxa"/>
            <w:tcBorders>
              <w:top w:val="nil"/>
              <w:left w:val="nil"/>
              <w:bottom w:val="nil"/>
              <w:right w:val="nil"/>
            </w:tcBorders>
            <w:shd w:val="clear" w:color="auto" w:fill="auto"/>
            <w:vAlign w:val="bottom"/>
            <w:hideMark/>
          </w:tcPr>
          <w:p w:rsidR="00032DC8" w:rsidRPr="00ED6F8A" w:rsidRDefault="00032DC8" w:rsidP="00C61874">
            <w:pPr>
              <w:suppressAutoHyphens w:val="0"/>
              <w:spacing w:after="0"/>
              <w:jc w:val="center"/>
              <w:rPr>
                <w:b/>
                <w:bCs/>
                <w:color w:val="000000"/>
                <w:lang w:eastAsia="ru-RU"/>
              </w:rPr>
            </w:pPr>
          </w:p>
          <w:p w:rsidR="00032DC8" w:rsidRPr="00ED6F8A" w:rsidRDefault="00032DC8" w:rsidP="00C61874">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32DC8" w:rsidRPr="00ED6F8A" w:rsidRDefault="00032DC8" w:rsidP="00C61874">
            <w:pPr>
              <w:suppressAutoHyphens w:val="0"/>
              <w:spacing w:after="0"/>
              <w:jc w:val="center"/>
              <w:rPr>
                <w:b/>
                <w:bCs/>
                <w:color w:val="000000"/>
                <w:lang w:eastAsia="ru-RU"/>
              </w:rPr>
            </w:pPr>
          </w:p>
          <w:p w:rsidR="00032DC8" w:rsidRDefault="00032DC8" w:rsidP="00C61874">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w:t>
            </w:r>
            <w:bookmarkStart w:id="4" w:name="_GoBack"/>
            <w:bookmarkEnd w:id="4"/>
            <w:r w:rsidRPr="00ED6F8A">
              <w:rPr>
                <w:b/>
                <w:bCs/>
                <w:color w:val="000000"/>
                <w:sz w:val="22"/>
                <w:szCs w:val="22"/>
                <w:lang w:eastAsia="ru-RU"/>
              </w:rPr>
              <w:t>о имущества многоквартирного</w:t>
            </w:r>
          </w:p>
          <w:p w:rsidR="00032DC8" w:rsidRDefault="00032DC8" w:rsidP="00C61874">
            <w:pPr>
              <w:suppressAutoHyphens w:val="0"/>
              <w:spacing w:after="0"/>
              <w:jc w:val="center"/>
              <w:rPr>
                <w:b/>
                <w:bCs/>
                <w:lang w:eastAsia="ru-RU"/>
              </w:rPr>
            </w:pPr>
            <w:r w:rsidRPr="00ED6F8A">
              <w:rPr>
                <w:b/>
                <w:bCs/>
                <w:color w:val="000000"/>
                <w:sz w:val="22"/>
                <w:szCs w:val="22"/>
                <w:lang w:eastAsia="ru-RU"/>
              </w:rPr>
              <w:t xml:space="preserve"> жилого дома </w:t>
            </w:r>
            <w:r w:rsidRPr="002A63BC">
              <w:rPr>
                <w:b/>
                <w:bCs/>
                <w:color w:val="000000"/>
                <w:sz w:val="22"/>
                <w:szCs w:val="22"/>
                <w:lang w:eastAsia="ru-RU"/>
              </w:rPr>
              <w:t xml:space="preserve">в </w:t>
            </w:r>
            <w:proofErr w:type="spellStart"/>
            <w:r w:rsidR="002A63BC" w:rsidRPr="002A63BC">
              <w:rPr>
                <w:b/>
                <w:bCs/>
                <w:sz w:val="22"/>
                <w:szCs w:val="22"/>
                <w:lang w:eastAsia="ru-RU"/>
              </w:rPr>
              <w:t>д</w:t>
            </w:r>
            <w:proofErr w:type="gramStart"/>
            <w:r w:rsidR="002A63BC" w:rsidRPr="002A63BC">
              <w:rPr>
                <w:b/>
                <w:bCs/>
                <w:sz w:val="22"/>
                <w:szCs w:val="22"/>
                <w:lang w:eastAsia="ru-RU"/>
              </w:rPr>
              <w:t>.В</w:t>
            </w:r>
            <w:proofErr w:type="gramEnd"/>
            <w:r w:rsidR="002A63BC" w:rsidRPr="002A63BC">
              <w:rPr>
                <w:b/>
                <w:bCs/>
                <w:sz w:val="22"/>
                <w:szCs w:val="22"/>
                <w:lang w:eastAsia="ru-RU"/>
              </w:rPr>
              <w:t>ыставка</w:t>
            </w:r>
            <w:proofErr w:type="spellEnd"/>
            <w:r w:rsidRPr="002A63BC">
              <w:rPr>
                <w:b/>
                <w:bCs/>
                <w:sz w:val="22"/>
                <w:szCs w:val="22"/>
                <w:lang w:eastAsia="ru-RU"/>
              </w:rPr>
              <w:t xml:space="preserve">, ул. </w:t>
            </w:r>
            <w:r w:rsidR="00000D2E" w:rsidRPr="002A63BC">
              <w:rPr>
                <w:b/>
                <w:bCs/>
                <w:sz w:val="22"/>
                <w:szCs w:val="22"/>
                <w:lang w:eastAsia="ru-RU"/>
              </w:rPr>
              <w:t>Совхозная, д. 11А</w:t>
            </w:r>
          </w:p>
          <w:p w:rsidR="00032DC8" w:rsidRDefault="00032DC8" w:rsidP="00C61874">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6232"/>
              <w:gridCol w:w="2496"/>
            </w:tblGrid>
            <w:tr w:rsidR="00032DC8" w:rsidRPr="00FB420E" w:rsidTr="00032DC8">
              <w:trPr>
                <w:trHeight w:val="864"/>
              </w:trPr>
              <w:tc>
                <w:tcPr>
                  <w:tcW w:w="1024"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6232"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496"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1</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1,10</w:t>
                  </w:r>
                </w:p>
              </w:tc>
            </w:tr>
            <w:tr w:rsidR="00032DC8" w:rsidRPr="00FB420E" w:rsidTr="00032DC8">
              <w:trPr>
                <w:trHeight w:val="504"/>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2</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1,46</w:t>
                  </w:r>
                </w:p>
              </w:tc>
            </w:tr>
            <w:tr w:rsidR="00032DC8" w:rsidRPr="00FB420E" w:rsidTr="00032DC8">
              <w:trPr>
                <w:trHeight w:val="992"/>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3</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11,44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4</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6,91</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5</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Вывоз ЖБО</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2,94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6</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Услуги по управлению МКД</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3,23</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7</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Текущий ремонт</w:t>
                  </w:r>
                </w:p>
              </w:tc>
              <w:tc>
                <w:tcPr>
                  <w:tcW w:w="2496" w:type="dxa"/>
                  <w:tcBorders>
                    <w:top w:val="single" w:sz="6" w:space="0" w:color="auto"/>
                    <w:left w:val="single" w:sz="6" w:space="0" w:color="auto"/>
                    <w:bottom w:val="single" w:sz="6" w:space="0" w:color="auto"/>
                    <w:right w:val="single" w:sz="6" w:space="0" w:color="auto"/>
                  </w:tcBorders>
                </w:tcPr>
                <w:p w:rsidR="00032DC8" w:rsidRDefault="00032DC8" w:rsidP="00032DC8">
                  <w:pPr>
                    <w:jc w:val="center"/>
                  </w:pPr>
                  <w:r w:rsidRPr="00096808">
                    <w:t>1,74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p>
              </w:tc>
              <w:tc>
                <w:tcPr>
                  <w:tcW w:w="6232"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b/>
                    </w:rPr>
                  </w:pPr>
                  <w:r w:rsidRPr="00D67786">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032DC8" w:rsidRPr="00D67786" w:rsidRDefault="00590AD5" w:rsidP="00032DC8">
                  <w:pPr>
                    <w:jc w:val="center"/>
                    <w:rPr>
                      <w:rFonts w:eastAsia="Calibri"/>
                      <w:b/>
                    </w:rPr>
                  </w:pPr>
                  <w:r>
                    <w:rPr>
                      <w:rFonts w:eastAsia="Calibri"/>
                      <w:b/>
                    </w:rPr>
                    <w:t>28,82</w:t>
                  </w:r>
                </w:p>
              </w:tc>
            </w:tr>
          </w:tbl>
          <w:p w:rsidR="00032DC8" w:rsidRPr="00ED6F8A" w:rsidRDefault="00032DC8" w:rsidP="00C61874">
            <w:pPr>
              <w:suppressAutoHyphens w:val="0"/>
              <w:spacing w:after="0"/>
              <w:jc w:val="center"/>
              <w:rPr>
                <w:b/>
                <w:bCs/>
                <w:color w:val="000000"/>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r>
    </w:tbl>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BE2B22" w:rsidRDefault="00BE2B2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p>
    <w:p w:rsidR="00BE2B22" w:rsidRPr="00ED6F8A" w:rsidRDefault="00BE2B22"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7B2369" w:rsidRDefault="007B2369"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FD24C1" w:rsidRDefault="00FD24C1"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FD24C1" w:rsidRPr="00ED6F8A" w:rsidRDefault="00FD24C1"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sz w:val="22"/>
          <w:szCs w:val="22"/>
        </w:rPr>
      </w:pPr>
      <w:r>
        <w:rPr>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lastRenderedPageBreak/>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731486" w:rsidRPr="00ED6F8A" w:rsidRDefault="00731486" w:rsidP="00731486">
      <w:pPr>
        <w:widowControl w:val="0"/>
        <w:suppressAutoHyphens w:val="0"/>
        <w:spacing w:before="120" w:after="0"/>
        <w:ind w:left="4678"/>
        <w:jc w:val="center"/>
        <w:rPr>
          <w:rFonts w:eastAsia="Arial Unicode MS"/>
          <w:color w:val="000000"/>
          <w:sz w:val="22"/>
          <w:szCs w:val="22"/>
          <w:lang w:eastAsia="ru-RU" w:bidi="ru-RU"/>
        </w:rPr>
      </w:pPr>
      <w:proofErr w:type="spellStart"/>
      <w:r>
        <w:rPr>
          <w:rFonts w:eastAsia="Arial Unicode MS"/>
          <w:color w:val="000000"/>
          <w:sz w:val="22"/>
          <w:szCs w:val="22"/>
          <w:lang w:eastAsia="ru-RU" w:bidi="ru-RU"/>
        </w:rPr>
        <w:t>И.о</w:t>
      </w:r>
      <w:proofErr w:type="spellEnd"/>
      <w:r>
        <w:rPr>
          <w:rFonts w:eastAsia="Arial Unicode MS"/>
          <w:color w:val="000000"/>
          <w:sz w:val="22"/>
          <w:szCs w:val="22"/>
          <w:lang w:eastAsia="ru-RU" w:bidi="ru-RU"/>
        </w:rPr>
        <w:t>.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31486" w:rsidRPr="00ED6F8A" w:rsidRDefault="00731486" w:rsidP="00731486">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31486" w:rsidRPr="00ED6F8A" w:rsidRDefault="00731486" w:rsidP="00731486">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731486" w:rsidRPr="00ED6F8A" w:rsidRDefault="00731486" w:rsidP="0073148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31486" w:rsidRPr="00ED6F8A" w:rsidTr="00EA6F3A">
        <w:tc>
          <w:tcPr>
            <w:tcW w:w="187"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731486" w:rsidRPr="00ED6F8A" w:rsidRDefault="00731486" w:rsidP="00EA6F3A">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31486" w:rsidRDefault="00731486" w:rsidP="00731486">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FD24C1">
      <w:pPr>
        <w:tabs>
          <w:tab w:val="center" w:pos="7200"/>
        </w:tabs>
        <w:spacing w:after="0"/>
        <w:rPr>
          <w:sz w:val="22"/>
          <w:szCs w:val="22"/>
        </w:rPr>
      </w:pPr>
      <w:r w:rsidRPr="00ED6F8A">
        <w:rPr>
          <w:sz w:val="22"/>
          <w:szCs w:val="22"/>
        </w:rPr>
        <w:tab/>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F3A" w:rsidRDefault="00EA6F3A" w:rsidP="00A407D7">
      <w:pPr>
        <w:spacing w:after="0"/>
      </w:pPr>
      <w:r>
        <w:separator/>
      </w:r>
    </w:p>
  </w:endnote>
  <w:endnote w:type="continuationSeparator" w:id="0">
    <w:p w:rsidR="00EA6F3A" w:rsidRDefault="00EA6F3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F3A" w:rsidRDefault="00EA6F3A" w:rsidP="00A407D7">
      <w:pPr>
        <w:spacing w:after="0"/>
      </w:pPr>
      <w:r>
        <w:separator/>
      </w:r>
    </w:p>
  </w:footnote>
  <w:footnote w:type="continuationSeparator" w:id="0">
    <w:p w:rsidR="00EA6F3A" w:rsidRDefault="00EA6F3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0D2E"/>
    <w:rsid w:val="00002E86"/>
    <w:rsid w:val="000052CC"/>
    <w:rsid w:val="000070E5"/>
    <w:rsid w:val="00014E6E"/>
    <w:rsid w:val="00016914"/>
    <w:rsid w:val="00017270"/>
    <w:rsid w:val="00017C4B"/>
    <w:rsid w:val="000201C1"/>
    <w:rsid w:val="000219A3"/>
    <w:rsid w:val="00024CAE"/>
    <w:rsid w:val="00025609"/>
    <w:rsid w:val="000265A2"/>
    <w:rsid w:val="0003000C"/>
    <w:rsid w:val="0003122A"/>
    <w:rsid w:val="00032DC8"/>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2B14"/>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778AD"/>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A63BC"/>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102"/>
    <w:rsid w:val="003B762E"/>
    <w:rsid w:val="003C02E8"/>
    <w:rsid w:val="003C04E3"/>
    <w:rsid w:val="003C1A13"/>
    <w:rsid w:val="003C1BAA"/>
    <w:rsid w:val="003C41D6"/>
    <w:rsid w:val="003D0CA1"/>
    <w:rsid w:val="003D234F"/>
    <w:rsid w:val="003D3BBA"/>
    <w:rsid w:val="003D5528"/>
    <w:rsid w:val="003D589B"/>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3FA0"/>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15D09"/>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AD5"/>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125"/>
    <w:rsid w:val="006B7215"/>
    <w:rsid w:val="006C1C26"/>
    <w:rsid w:val="006C2161"/>
    <w:rsid w:val="006C349D"/>
    <w:rsid w:val="006C352B"/>
    <w:rsid w:val="006C603F"/>
    <w:rsid w:val="006C65DF"/>
    <w:rsid w:val="006C75A7"/>
    <w:rsid w:val="006C7A52"/>
    <w:rsid w:val="006D14EA"/>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486"/>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2369"/>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17AB"/>
    <w:rsid w:val="00A038BC"/>
    <w:rsid w:val="00A123B1"/>
    <w:rsid w:val="00A12788"/>
    <w:rsid w:val="00A12F8D"/>
    <w:rsid w:val="00A13100"/>
    <w:rsid w:val="00A14DF5"/>
    <w:rsid w:val="00A14EE5"/>
    <w:rsid w:val="00A15549"/>
    <w:rsid w:val="00A1697E"/>
    <w:rsid w:val="00A16C35"/>
    <w:rsid w:val="00A20C90"/>
    <w:rsid w:val="00A22164"/>
    <w:rsid w:val="00A24A76"/>
    <w:rsid w:val="00A26A39"/>
    <w:rsid w:val="00A31235"/>
    <w:rsid w:val="00A3443B"/>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20F3"/>
    <w:rsid w:val="00AD5B1D"/>
    <w:rsid w:val="00AD701A"/>
    <w:rsid w:val="00AD79BA"/>
    <w:rsid w:val="00AE0EF1"/>
    <w:rsid w:val="00AE6CEA"/>
    <w:rsid w:val="00AE7A30"/>
    <w:rsid w:val="00AF3342"/>
    <w:rsid w:val="00AF3DCE"/>
    <w:rsid w:val="00AF6A8D"/>
    <w:rsid w:val="00AF732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255A9"/>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2B22"/>
    <w:rsid w:val="00BE3BB5"/>
    <w:rsid w:val="00BE58A3"/>
    <w:rsid w:val="00BE7B69"/>
    <w:rsid w:val="00BF0DD7"/>
    <w:rsid w:val="00BF1708"/>
    <w:rsid w:val="00BF2A0D"/>
    <w:rsid w:val="00BF4511"/>
    <w:rsid w:val="00BF53B8"/>
    <w:rsid w:val="00C009AB"/>
    <w:rsid w:val="00C02163"/>
    <w:rsid w:val="00C024E1"/>
    <w:rsid w:val="00C03AEC"/>
    <w:rsid w:val="00C0704A"/>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0CC9"/>
    <w:rsid w:val="00C41CDC"/>
    <w:rsid w:val="00C4203A"/>
    <w:rsid w:val="00C4398D"/>
    <w:rsid w:val="00C440B7"/>
    <w:rsid w:val="00C44E36"/>
    <w:rsid w:val="00C456D2"/>
    <w:rsid w:val="00C466E1"/>
    <w:rsid w:val="00C516FC"/>
    <w:rsid w:val="00C524E1"/>
    <w:rsid w:val="00C533BA"/>
    <w:rsid w:val="00C54FE5"/>
    <w:rsid w:val="00C579C9"/>
    <w:rsid w:val="00C57D98"/>
    <w:rsid w:val="00C57DF4"/>
    <w:rsid w:val="00C6187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977AD"/>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41E1"/>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421F"/>
    <w:rsid w:val="00E87B8C"/>
    <w:rsid w:val="00E9058C"/>
    <w:rsid w:val="00E946A2"/>
    <w:rsid w:val="00E958D1"/>
    <w:rsid w:val="00E9605E"/>
    <w:rsid w:val="00E96930"/>
    <w:rsid w:val="00E96D6C"/>
    <w:rsid w:val="00EA027B"/>
    <w:rsid w:val="00EA12C5"/>
    <w:rsid w:val="00EA14F3"/>
    <w:rsid w:val="00EA41E3"/>
    <w:rsid w:val="00EA4536"/>
    <w:rsid w:val="00EA6F3A"/>
    <w:rsid w:val="00EA7470"/>
    <w:rsid w:val="00EA75AD"/>
    <w:rsid w:val="00EB3F09"/>
    <w:rsid w:val="00EB49FE"/>
    <w:rsid w:val="00EB5BB7"/>
    <w:rsid w:val="00EC0F64"/>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608"/>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24C1"/>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 w:type="character" w:customStyle="1" w:styleId="button-search">
    <w:name w:val="button-search"/>
    <w:basedOn w:val="a0"/>
    <w:rsid w:val="008D7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EBB3D-9700-45DD-BFA2-E8C5A827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61</Pages>
  <Words>19338</Words>
  <Characters>142242</Characters>
  <Application>Microsoft Office Word</Application>
  <DocSecurity>0</DocSecurity>
  <Lines>1185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Березанец Наталья Геннадьевна</cp:lastModifiedBy>
  <cp:revision>7</cp:revision>
  <cp:lastPrinted>2025-02-07T11:07:00Z</cp:lastPrinted>
  <dcterms:created xsi:type="dcterms:W3CDTF">2024-05-30T06:41:00Z</dcterms:created>
  <dcterms:modified xsi:type="dcterms:W3CDTF">2025-10-28T11:53:00Z</dcterms:modified>
</cp:coreProperties>
</file>